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46C14" w14:textId="7D2EBCCF" w:rsidR="00CC2E35" w:rsidRDefault="002C6379" w:rsidP="00295F00">
      <w:pPr>
        <w:ind w:left="1276" w:hanging="1276"/>
        <w:rPr>
          <w:rFonts w:ascii="Lucida Sans Unicode"/>
          <w:sz w:val="20"/>
        </w:rPr>
      </w:pPr>
      <w:bookmarkStart w:id="0" w:name="_Hlk95066549"/>
      <w:r>
        <w:rPr>
          <w:rFonts w:ascii="Lucida Sans Unicode"/>
          <w:noProof/>
          <w:position w:val="55"/>
          <w:sz w:val="20"/>
          <w:lang w:eastAsia="zh-TW" w:bidi="ar-SA"/>
        </w:rPr>
        <w:drawing>
          <wp:inline distT="0" distB="0" distL="0" distR="0" wp14:anchorId="7A0557F9" wp14:editId="268FFECD">
            <wp:extent cx="3457575" cy="923925"/>
            <wp:effectExtent l="0" t="0" r="0" b="0"/>
            <wp:docPr id="1" name="image1.jpeg" descr="Immagine che contiene testo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Immagine che contiene testo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2E35">
        <w:rPr>
          <w:spacing w:val="39"/>
          <w:position w:val="55"/>
          <w:sz w:val="20"/>
        </w:rPr>
        <w:t xml:space="preserve"> </w:t>
      </w:r>
      <w:r>
        <w:rPr>
          <w:rFonts w:ascii="Lucida Sans Unicode"/>
          <w:noProof/>
          <w:spacing w:val="39"/>
          <w:sz w:val="20"/>
          <w:lang w:eastAsia="zh-TW" w:bidi="ar-SA"/>
        </w:rPr>
        <w:drawing>
          <wp:inline distT="0" distB="0" distL="0" distR="0" wp14:anchorId="3A0CD3FC" wp14:editId="574BD027">
            <wp:extent cx="2476500" cy="1590675"/>
            <wp:effectExtent l="0" t="0" r="0" b="0"/>
            <wp:docPr id="2" name="image2.jpeg" descr="Descrizione: istituzional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 descr="Descrizione: istituzionale-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A304B2" w14:textId="77777777" w:rsidR="00CC2E35" w:rsidRDefault="00CC2E35" w:rsidP="00295F00">
      <w:pPr>
        <w:pStyle w:val="Corpotesto"/>
        <w:spacing w:before="3"/>
        <w:rPr>
          <w:rFonts w:ascii="Lucida Sans Unicode"/>
          <w:sz w:val="13"/>
        </w:rPr>
      </w:pPr>
    </w:p>
    <w:p w14:paraId="60F7FACD" w14:textId="77777777" w:rsidR="00CC2E35" w:rsidRDefault="00CC2E35" w:rsidP="00295F00">
      <w:pPr>
        <w:spacing w:before="89" w:line="235" w:lineRule="auto"/>
        <w:ind w:left="5529"/>
        <w:rPr>
          <w:b/>
        </w:rPr>
      </w:pPr>
      <w:r>
        <w:rPr>
          <w:b/>
          <w:spacing w:val="-6"/>
          <w:w w:val="95"/>
        </w:rPr>
        <w:t>Direzione generale per</w:t>
      </w:r>
      <w:r>
        <w:rPr>
          <w:b/>
          <w:spacing w:val="-29"/>
          <w:w w:val="95"/>
        </w:rPr>
        <w:t xml:space="preserve"> </w:t>
      </w:r>
      <w:r>
        <w:rPr>
          <w:b/>
          <w:spacing w:val="-5"/>
          <w:w w:val="95"/>
        </w:rPr>
        <w:t>la</w:t>
      </w:r>
      <w:r>
        <w:rPr>
          <w:b/>
          <w:spacing w:val="-29"/>
          <w:w w:val="95"/>
        </w:rPr>
        <w:t xml:space="preserve"> </w:t>
      </w:r>
      <w:r>
        <w:rPr>
          <w:b/>
          <w:spacing w:val="-5"/>
          <w:w w:val="95"/>
        </w:rPr>
        <w:t>lotta</w:t>
      </w:r>
      <w:r>
        <w:rPr>
          <w:b/>
          <w:spacing w:val="-33"/>
          <w:w w:val="95"/>
        </w:rPr>
        <w:t xml:space="preserve"> </w:t>
      </w:r>
      <w:r>
        <w:rPr>
          <w:b/>
          <w:spacing w:val="-5"/>
          <w:w w:val="95"/>
        </w:rPr>
        <w:t>alla</w:t>
      </w:r>
      <w:r>
        <w:rPr>
          <w:b/>
          <w:spacing w:val="-29"/>
          <w:w w:val="95"/>
        </w:rPr>
        <w:t xml:space="preserve"> </w:t>
      </w:r>
      <w:r>
        <w:rPr>
          <w:b/>
          <w:spacing w:val="-5"/>
          <w:w w:val="95"/>
        </w:rPr>
        <w:t>povertà</w:t>
      </w:r>
      <w:r>
        <w:rPr>
          <w:b/>
          <w:spacing w:val="-30"/>
          <w:w w:val="95"/>
        </w:rPr>
        <w:t xml:space="preserve"> </w:t>
      </w:r>
      <w:r>
        <w:rPr>
          <w:b/>
          <w:spacing w:val="-5"/>
          <w:w w:val="95"/>
        </w:rPr>
        <w:t>e per la programmazione sociale</w:t>
      </w:r>
    </w:p>
    <w:p w14:paraId="245D7805" w14:textId="77777777" w:rsidR="00CC2E35" w:rsidRDefault="00CC2E35" w:rsidP="00295F00">
      <w:pPr>
        <w:pStyle w:val="Corpotesto"/>
        <w:rPr>
          <w:b/>
        </w:rPr>
      </w:pPr>
    </w:p>
    <w:p w14:paraId="30D220B9" w14:textId="77777777" w:rsidR="00CC2E35" w:rsidRPr="00096740" w:rsidRDefault="00CC2E35" w:rsidP="00454F74">
      <w:pPr>
        <w:pStyle w:val="Titolo"/>
      </w:pPr>
    </w:p>
    <w:p w14:paraId="083E28EF" w14:textId="77777777" w:rsidR="00CC2E35" w:rsidRPr="00E56285" w:rsidRDefault="00CC2E35" w:rsidP="00295F00">
      <w:pPr>
        <w:ind w:right="-1"/>
        <w:jc w:val="both"/>
        <w:rPr>
          <w:b/>
        </w:rPr>
      </w:pPr>
      <w:r>
        <w:rPr>
          <w:b/>
        </w:rPr>
        <w:t>A</w:t>
      </w:r>
      <w:r w:rsidRPr="00E56285">
        <w:rPr>
          <w:b/>
        </w:rPr>
        <w:t>vviso pubblico per la presentazione di Proposte di intervento da parte degli Ambiti Sociali Territoriali da finanziare nell’ambito del Piano Nazionale di Ripresa</w:t>
      </w:r>
      <w:r w:rsidRPr="00E56285">
        <w:rPr>
          <w:b/>
          <w:spacing w:val="-1"/>
        </w:rPr>
        <w:t xml:space="preserve"> </w:t>
      </w:r>
      <w:r w:rsidRPr="00E56285">
        <w:rPr>
          <w:b/>
        </w:rPr>
        <w:t>e Resilienza (PNRR), Missione 5</w:t>
      </w:r>
      <w:r w:rsidRPr="00E56285">
        <w:rPr>
          <w:b/>
          <w:spacing w:val="1"/>
        </w:rPr>
        <w:t xml:space="preserve"> </w:t>
      </w:r>
      <w:r w:rsidRPr="00E56285">
        <w:rPr>
          <w:b/>
        </w:rPr>
        <w:t>“Inclusione e coesione”, Componente 2 "Infrastrutture sociali,</w:t>
      </w:r>
      <w:r w:rsidRPr="00E56285">
        <w:rPr>
          <w:b/>
          <w:spacing w:val="1"/>
        </w:rPr>
        <w:t xml:space="preserve"> </w:t>
      </w:r>
      <w:r w:rsidRPr="00E56285">
        <w:rPr>
          <w:b/>
        </w:rPr>
        <w:t>famiglie, comunità e terzo settore”, Sottocomponente 1 “Servizi</w:t>
      </w:r>
      <w:r w:rsidRPr="00E56285">
        <w:rPr>
          <w:b/>
          <w:spacing w:val="1"/>
        </w:rPr>
        <w:t xml:space="preserve"> </w:t>
      </w:r>
      <w:r w:rsidRPr="00E56285">
        <w:rPr>
          <w:b/>
        </w:rPr>
        <w:t>sociali, disabilità e marginalità sociale”, Investimento 1.1 - Sostegno alle persone vulnerabili e</w:t>
      </w:r>
      <w:r w:rsidRPr="00E56285">
        <w:rPr>
          <w:b/>
          <w:spacing w:val="1"/>
        </w:rPr>
        <w:t xml:space="preserve"> </w:t>
      </w:r>
      <w:r w:rsidRPr="00E56285">
        <w:rPr>
          <w:b/>
        </w:rPr>
        <w:t>prevenzione</w:t>
      </w:r>
      <w:r w:rsidRPr="00E56285">
        <w:rPr>
          <w:b/>
          <w:spacing w:val="-7"/>
        </w:rPr>
        <w:t xml:space="preserve"> </w:t>
      </w:r>
      <w:r w:rsidRPr="00E56285">
        <w:rPr>
          <w:b/>
        </w:rPr>
        <w:t>dell’istituzionalizzazione</w:t>
      </w:r>
      <w:r w:rsidRPr="00E56285">
        <w:rPr>
          <w:b/>
          <w:spacing w:val="-4"/>
        </w:rPr>
        <w:t xml:space="preserve"> </w:t>
      </w:r>
      <w:r w:rsidRPr="00E56285">
        <w:rPr>
          <w:b/>
        </w:rPr>
        <w:t>degli</w:t>
      </w:r>
      <w:r w:rsidRPr="00E56285">
        <w:rPr>
          <w:b/>
          <w:spacing w:val="-6"/>
        </w:rPr>
        <w:t xml:space="preserve"> </w:t>
      </w:r>
      <w:r w:rsidRPr="00E56285">
        <w:rPr>
          <w:b/>
        </w:rPr>
        <w:t>anziani</w:t>
      </w:r>
      <w:r w:rsidRPr="00E56285">
        <w:rPr>
          <w:b/>
          <w:spacing w:val="-6"/>
        </w:rPr>
        <w:t xml:space="preserve"> </w:t>
      </w:r>
      <w:r w:rsidRPr="00E56285">
        <w:rPr>
          <w:b/>
        </w:rPr>
        <w:t>non autosufficienti, Investimento 1.2 - Percorsi di autonomia per persone con</w:t>
      </w:r>
      <w:r w:rsidRPr="00363B98">
        <w:rPr>
          <w:b/>
        </w:rPr>
        <w:t xml:space="preserve"> </w:t>
      </w:r>
      <w:r w:rsidRPr="00E56285">
        <w:rPr>
          <w:b/>
        </w:rPr>
        <w:t>disabilità, Investimento</w:t>
      </w:r>
      <w:r w:rsidRPr="00363B98">
        <w:rPr>
          <w:b/>
        </w:rPr>
        <w:t xml:space="preserve"> </w:t>
      </w:r>
      <w:r w:rsidRPr="00E56285">
        <w:rPr>
          <w:b/>
        </w:rPr>
        <w:t>1.3</w:t>
      </w:r>
      <w:r w:rsidRPr="00363B98">
        <w:rPr>
          <w:b/>
        </w:rPr>
        <w:t xml:space="preserve"> </w:t>
      </w:r>
      <w:r w:rsidRPr="00E56285">
        <w:rPr>
          <w:b/>
        </w:rPr>
        <w:t>-</w:t>
      </w:r>
      <w:r w:rsidRPr="00363B98">
        <w:rPr>
          <w:b/>
        </w:rPr>
        <w:t xml:space="preserve"> </w:t>
      </w:r>
      <w:r w:rsidRPr="00E56285">
        <w:rPr>
          <w:b/>
        </w:rPr>
        <w:t>Housing</w:t>
      </w:r>
      <w:r w:rsidRPr="00363B98">
        <w:rPr>
          <w:b/>
        </w:rPr>
        <w:t xml:space="preserve"> </w:t>
      </w:r>
      <w:r w:rsidRPr="00E56285">
        <w:rPr>
          <w:b/>
        </w:rPr>
        <w:t>temporaneo</w:t>
      </w:r>
      <w:r w:rsidRPr="00363B98">
        <w:rPr>
          <w:b/>
        </w:rPr>
        <w:t xml:space="preserve"> </w:t>
      </w:r>
      <w:r w:rsidRPr="00E56285">
        <w:rPr>
          <w:b/>
        </w:rPr>
        <w:t>e</w:t>
      </w:r>
      <w:r w:rsidRPr="00363B98">
        <w:rPr>
          <w:b/>
        </w:rPr>
        <w:t xml:space="preserve"> </w:t>
      </w:r>
      <w:r w:rsidRPr="00E56285">
        <w:rPr>
          <w:b/>
        </w:rPr>
        <w:t>stazioni</w:t>
      </w:r>
      <w:r w:rsidRPr="00363B98">
        <w:rPr>
          <w:b/>
        </w:rPr>
        <w:t xml:space="preserve"> </w:t>
      </w:r>
      <w:r w:rsidRPr="00E56285">
        <w:rPr>
          <w:b/>
        </w:rPr>
        <w:t>di</w:t>
      </w:r>
      <w:r w:rsidRPr="00363B98">
        <w:rPr>
          <w:b/>
        </w:rPr>
        <w:t xml:space="preserve"> </w:t>
      </w:r>
      <w:r w:rsidRPr="00E56285">
        <w:rPr>
          <w:b/>
        </w:rPr>
        <w:t>posta</w:t>
      </w:r>
      <w:r>
        <w:rPr>
          <w:b/>
        </w:rPr>
        <w:t xml:space="preserve">, </w:t>
      </w:r>
      <w:r w:rsidRPr="009E2424">
        <w:rPr>
          <w:b/>
        </w:rPr>
        <w:t>finanziato dall’</w:t>
      </w:r>
      <w:r>
        <w:rPr>
          <w:b/>
        </w:rPr>
        <w:t>U</w:t>
      </w:r>
      <w:r w:rsidRPr="009E2424">
        <w:rPr>
          <w:b/>
        </w:rPr>
        <w:t xml:space="preserve">nione europea – </w:t>
      </w:r>
      <w:r>
        <w:rPr>
          <w:b/>
        </w:rPr>
        <w:t>N</w:t>
      </w:r>
      <w:r w:rsidRPr="009E2424">
        <w:rPr>
          <w:b/>
        </w:rPr>
        <w:t xml:space="preserve">ext generation </w:t>
      </w:r>
      <w:r>
        <w:rPr>
          <w:b/>
        </w:rPr>
        <w:t>E</w:t>
      </w:r>
      <w:r w:rsidRPr="009E2424">
        <w:rPr>
          <w:b/>
        </w:rPr>
        <w:t xml:space="preserve">u. </w:t>
      </w:r>
    </w:p>
    <w:p w14:paraId="53B5167D" w14:textId="77777777" w:rsidR="00CC2E35" w:rsidRPr="00096740" w:rsidRDefault="00CC2E35" w:rsidP="00295F00">
      <w:pPr>
        <w:ind w:right="-1"/>
        <w:jc w:val="both"/>
        <w:rPr>
          <w:rFonts w:ascii="Garamond" w:hAnsi="Garamond" w:cs="Calibri"/>
          <w:b/>
          <w:bCs/>
          <w:color w:val="000000"/>
          <w:sz w:val="22"/>
          <w:szCs w:val="22"/>
        </w:rPr>
      </w:pPr>
    </w:p>
    <w:p w14:paraId="652CA60E" w14:textId="77777777" w:rsidR="00CC2E35" w:rsidRPr="00096740" w:rsidRDefault="00CC2E35">
      <w:pPr>
        <w:spacing w:before="240" w:after="240"/>
        <w:jc w:val="center"/>
        <w:rPr>
          <w:rFonts w:ascii="Garamond" w:hAnsi="Garamond" w:cs="Calibri"/>
          <w:b/>
          <w:bCs/>
          <w:color w:val="000000"/>
          <w:sz w:val="22"/>
          <w:szCs w:val="22"/>
        </w:rPr>
      </w:pPr>
    </w:p>
    <w:p w14:paraId="7CEB4F75" w14:textId="77777777" w:rsidR="00CC2E35" w:rsidRPr="00096740" w:rsidRDefault="00CC2E35">
      <w:pPr>
        <w:spacing w:before="240" w:after="240"/>
        <w:jc w:val="center"/>
        <w:rPr>
          <w:rFonts w:ascii="Garamond" w:hAnsi="Garamond" w:cs="Calibri"/>
          <w:b/>
          <w:bCs/>
          <w:color w:val="000000"/>
          <w:sz w:val="22"/>
          <w:szCs w:val="22"/>
        </w:rPr>
      </w:pPr>
    </w:p>
    <w:p w14:paraId="6A543CAE" w14:textId="77777777" w:rsidR="00CC2E35" w:rsidRPr="00096740" w:rsidRDefault="00CC2E35">
      <w:pPr>
        <w:spacing w:before="240" w:after="240"/>
        <w:jc w:val="center"/>
        <w:rPr>
          <w:rFonts w:ascii="Garamond" w:hAnsi="Garamond" w:cs="Calibri"/>
          <w:b/>
          <w:bCs/>
          <w:color w:val="000000"/>
          <w:sz w:val="22"/>
          <w:szCs w:val="22"/>
        </w:rPr>
      </w:pPr>
    </w:p>
    <w:p w14:paraId="3CA8BEBF" w14:textId="77777777" w:rsidR="00CC2E35" w:rsidRPr="006C47AC" w:rsidRDefault="00CC2E35">
      <w:pPr>
        <w:spacing w:before="240" w:after="240"/>
        <w:jc w:val="center"/>
        <w:rPr>
          <w:rFonts w:cs="Times New Roman"/>
          <w:b/>
          <w:bCs/>
          <w:color w:val="000000"/>
        </w:rPr>
      </w:pPr>
      <w:r w:rsidRPr="006C47AC">
        <w:rPr>
          <w:rFonts w:cs="Times New Roman"/>
          <w:b/>
          <w:bCs/>
          <w:color w:val="000000"/>
        </w:rPr>
        <w:t>SCHEDA PROGETTO</w:t>
      </w:r>
    </w:p>
    <w:p w14:paraId="30AA6F91" w14:textId="77777777" w:rsidR="00CC2E35" w:rsidRPr="00096740" w:rsidRDefault="00CC2E35">
      <w:pPr>
        <w:spacing w:before="240" w:after="240"/>
        <w:jc w:val="center"/>
        <w:rPr>
          <w:rFonts w:ascii="Garamond" w:hAnsi="Garamond" w:cs="Calibri"/>
          <w:b/>
          <w:sz w:val="22"/>
          <w:szCs w:val="22"/>
        </w:rPr>
      </w:pPr>
      <w:r w:rsidRPr="00A94EB5">
        <w:rPr>
          <w:rFonts w:cs="Times New Roman"/>
          <w:b/>
          <w:bCs/>
          <w:color w:val="000000"/>
          <w:sz w:val="22"/>
          <w:szCs w:val="22"/>
        </w:rPr>
        <w:t>1.1.2- Autonomia degli anziani non autosufficienti</w:t>
      </w:r>
    </w:p>
    <w:p w14:paraId="1586E0C6" w14:textId="77777777" w:rsidR="00CC2E35" w:rsidRDefault="00CC2E35">
      <w:pPr>
        <w:widowControl/>
        <w:suppressAutoHyphens w:val="0"/>
        <w:rPr>
          <w:rFonts w:cs="Times New Roman"/>
          <w:bCs/>
          <w:i/>
          <w:color w:val="000000"/>
          <w:sz w:val="20"/>
          <w:szCs w:val="20"/>
        </w:rPr>
      </w:pPr>
      <w:r>
        <w:rPr>
          <w:rFonts w:cs="Times New Roman"/>
          <w:bCs/>
          <w:i/>
          <w:color w:val="000000"/>
          <w:sz w:val="20"/>
          <w:szCs w:val="20"/>
        </w:rPr>
        <w:br w:type="page"/>
      </w:r>
    </w:p>
    <w:p w14:paraId="7269D043" w14:textId="77777777" w:rsidR="00CC2E35" w:rsidRPr="006C47AC" w:rsidRDefault="00CC2E35" w:rsidP="007317BE">
      <w:pPr>
        <w:jc w:val="both"/>
        <w:rPr>
          <w:rFonts w:cs="Times New Roman"/>
          <w:sz w:val="20"/>
          <w:szCs w:val="20"/>
        </w:rPr>
      </w:pPr>
    </w:p>
    <w:p w14:paraId="60678D5A" w14:textId="77777777" w:rsidR="00CC2E35" w:rsidRDefault="00CC2E35" w:rsidP="006C47AC">
      <w:pPr>
        <w:tabs>
          <w:tab w:val="left" w:pos="1376"/>
        </w:tabs>
        <w:rPr>
          <w:rFonts w:cs="Times New Roman"/>
          <w:b/>
          <w:sz w:val="22"/>
          <w:szCs w:val="22"/>
        </w:rPr>
      </w:pPr>
    </w:p>
    <w:p w14:paraId="7FA6AF00" w14:textId="77777777" w:rsidR="00CC2E35" w:rsidRDefault="00CC2E35" w:rsidP="00C53DA1">
      <w:pPr>
        <w:pStyle w:val="Titolosommario"/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t>Indice</w:t>
      </w:r>
    </w:p>
    <w:p w14:paraId="38949620" w14:textId="77777777" w:rsidR="00CC2E35" w:rsidRPr="00A16BDA" w:rsidRDefault="00CC2E35" w:rsidP="00A16BDA">
      <w:pPr>
        <w:rPr>
          <w:lang w:eastAsia="it-IT" w:bidi="ar-SA"/>
        </w:rPr>
      </w:pPr>
    </w:p>
    <w:p w14:paraId="37501EAB" w14:textId="77777777" w:rsidR="00CC2E35" w:rsidRDefault="00CC2E35">
      <w:pPr>
        <w:pStyle w:val="Sommario1"/>
        <w:rPr>
          <w:rFonts w:ascii="Calibri" w:eastAsia="PMingLiU" w:hAnsi="Calibri"/>
          <w:b w:val="0"/>
          <w:bCs w:val="0"/>
          <w:lang w:eastAsia="it-IT" w:bidi="ar-SA"/>
        </w:rPr>
      </w:pPr>
      <w:r w:rsidRPr="00A16BDA">
        <w:fldChar w:fldCharType="begin"/>
      </w:r>
      <w:r w:rsidRPr="00A16BDA">
        <w:instrText xml:space="preserve"> TOC \o "1-3" \h \z \u </w:instrText>
      </w:r>
      <w:r w:rsidRPr="00A16BDA">
        <w:fldChar w:fldCharType="separate"/>
      </w:r>
      <w:hyperlink w:anchor="_Toc104386010" w:history="1">
        <w:r w:rsidRPr="00F7724C">
          <w:rPr>
            <w:rStyle w:val="Collegamentoipertestuale"/>
          </w:rPr>
          <w:t>1.</w:t>
        </w:r>
        <w:r>
          <w:rPr>
            <w:rFonts w:ascii="Calibri" w:eastAsia="PMingLiU" w:hAnsi="Calibri"/>
            <w:b w:val="0"/>
            <w:bCs w:val="0"/>
            <w:lang w:eastAsia="it-IT" w:bidi="ar-SA"/>
          </w:rPr>
          <w:tab/>
        </w:r>
        <w:r w:rsidRPr="00F7724C">
          <w:rPr>
            <w:rStyle w:val="Collegamentoipertestuale"/>
          </w:rPr>
          <w:t>Dati identificativi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_Toc104386010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7B5662F" w14:textId="77777777" w:rsidR="00CC2E35" w:rsidRDefault="002C6379">
      <w:pPr>
        <w:pStyle w:val="Sommario1"/>
        <w:rPr>
          <w:rFonts w:ascii="Calibri" w:eastAsia="PMingLiU" w:hAnsi="Calibri"/>
          <w:b w:val="0"/>
          <w:bCs w:val="0"/>
          <w:lang w:eastAsia="it-IT" w:bidi="ar-SA"/>
        </w:rPr>
      </w:pPr>
      <w:hyperlink w:anchor="_Toc104386011" w:history="1">
        <w:r w:rsidR="00CC2E35" w:rsidRPr="00F7724C">
          <w:rPr>
            <w:rStyle w:val="Collegamentoipertestuale"/>
          </w:rPr>
          <w:t>2.</w:t>
        </w:r>
        <w:r w:rsidR="00CC2E35">
          <w:rPr>
            <w:rFonts w:ascii="Calibri" w:eastAsia="PMingLiU" w:hAnsi="Calibri"/>
            <w:b w:val="0"/>
            <w:bCs w:val="0"/>
            <w:lang w:eastAsia="it-IT" w:bidi="ar-SA"/>
          </w:rPr>
          <w:tab/>
        </w:r>
        <w:r w:rsidR="00CC2E35" w:rsidRPr="00F7724C">
          <w:rPr>
            <w:rStyle w:val="Collegamentoipertestuale"/>
          </w:rPr>
          <w:t>Struttura organizzativo-gestionale di progetto</w:t>
        </w:r>
        <w:r w:rsidR="00CC2E35">
          <w:rPr>
            <w:webHidden/>
          </w:rPr>
          <w:tab/>
        </w:r>
        <w:r w:rsidR="00CC2E35">
          <w:rPr>
            <w:webHidden/>
          </w:rPr>
          <w:fldChar w:fldCharType="begin"/>
        </w:r>
        <w:r w:rsidR="00CC2E35">
          <w:rPr>
            <w:webHidden/>
          </w:rPr>
          <w:instrText xml:space="preserve"> PAGEREF _Toc104386011 \h </w:instrText>
        </w:r>
        <w:r w:rsidR="00CC2E35">
          <w:rPr>
            <w:webHidden/>
          </w:rPr>
        </w:r>
        <w:r w:rsidR="00CC2E35">
          <w:rPr>
            <w:webHidden/>
          </w:rPr>
          <w:fldChar w:fldCharType="separate"/>
        </w:r>
        <w:r w:rsidR="00CC2E35">
          <w:rPr>
            <w:webHidden/>
          </w:rPr>
          <w:t>3</w:t>
        </w:r>
        <w:r w:rsidR="00CC2E35">
          <w:rPr>
            <w:webHidden/>
          </w:rPr>
          <w:fldChar w:fldCharType="end"/>
        </w:r>
      </w:hyperlink>
    </w:p>
    <w:p w14:paraId="251DC74F" w14:textId="77777777" w:rsidR="00CC2E35" w:rsidRDefault="002C6379">
      <w:pPr>
        <w:pStyle w:val="Sommario1"/>
        <w:rPr>
          <w:rFonts w:ascii="Calibri" w:eastAsia="PMingLiU" w:hAnsi="Calibri"/>
          <w:b w:val="0"/>
          <w:bCs w:val="0"/>
          <w:lang w:eastAsia="it-IT" w:bidi="ar-SA"/>
        </w:rPr>
      </w:pPr>
      <w:hyperlink w:anchor="_Toc104386012" w:history="1">
        <w:r w:rsidR="00CC2E35" w:rsidRPr="00F7724C">
          <w:rPr>
            <w:rStyle w:val="Collegamentoipertestuale"/>
          </w:rPr>
          <w:t>3.</w:t>
        </w:r>
        <w:r w:rsidR="00CC2E35">
          <w:rPr>
            <w:rFonts w:ascii="Calibri" w:eastAsia="PMingLiU" w:hAnsi="Calibri"/>
            <w:b w:val="0"/>
            <w:bCs w:val="0"/>
            <w:lang w:eastAsia="it-IT" w:bidi="ar-SA"/>
          </w:rPr>
          <w:tab/>
        </w:r>
        <w:r w:rsidR="00CC2E35" w:rsidRPr="00F7724C">
          <w:rPr>
            <w:rStyle w:val="Collegamentoipertestuale"/>
          </w:rPr>
          <w:t>Analisi del contesto e del fabbisogno</w:t>
        </w:r>
        <w:r w:rsidR="00CC2E35">
          <w:rPr>
            <w:webHidden/>
          </w:rPr>
          <w:tab/>
        </w:r>
        <w:r w:rsidR="00CC2E35">
          <w:rPr>
            <w:webHidden/>
          </w:rPr>
          <w:fldChar w:fldCharType="begin"/>
        </w:r>
        <w:r w:rsidR="00CC2E35">
          <w:rPr>
            <w:webHidden/>
          </w:rPr>
          <w:instrText xml:space="preserve"> PAGEREF _Toc104386012 \h </w:instrText>
        </w:r>
        <w:r w:rsidR="00CC2E35">
          <w:rPr>
            <w:webHidden/>
          </w:rPr>
        </w:r>
        <w:r w:rsidR="00CC2E35">
          <w:rPr>
            <w:webHidden/>
          </w:rPr>
          <w:fldChar w:fldCharType="separate"/>
        </w:r>
        <w:r w:rsidR="00CC2E35">
          <w:rPr>
            <w:webHidden/>
          </w:rPr>
          <w:t>3</w:t>
        </w:r>
        <w:r w:rsidR="00CC2E35">
          <w:rPr>
            <w:webHidden/>
          </w:rPr>
          <w:fldChar w:fldCharType="end"/>
        </w:r>
      </w:hyperlink>
    </w:p>
    <w:p w14:paraId="0273D7F4" w14:textId="77777777" w:rsidR="00CC2E35" w:rsidRDefault="002C6379">
      <w:pPr>
        <w:pStyle w:val="Sommario1"/>
        <w:rPr>
          <w:rFonts w:ascii="Calibri" w:eastAsia="PMingLiU" w:hAnsi="Calibri"/>
          <w:b w:val="0"/>
          <w:bCs w:val="0"/>
          <w:lang w:eastAsia="it-IT" w:bidi="ar-SA"/>
        </w:rPr>
      </w:pPr>
      <w:hyperlink w:anchor="_Toc104386013" w:history="1">
        <w:r w:rsidR="00CC2E35" w:rsidRPr="00F7724C">
          <w:rPr>
            <w:rStyle w:val="Collegamentoipertestuale"/>
          </w:rPr>
          <w:t>4.</w:t>
        </w:r>
        <w:r w:rsidR="00CC2E35">
          <w:rPr>
            <w:rFonts w:ascii="Calibri" w:eastAsia="PMingLiU" w:hAnsi="Calibri"/>
            <w:b w:val="0"/>
            <w:bCs w:val="0"/>
            <w:lang w:eastAsia="it-IT" w:bidi="ar-SA"/>
          </w:rPr>
          <w:tab/>
        </w:r>
        <w:r w:rsidR="00CC2E35" w:rsidRPr="00F7724C">
          <w:rPr>
            <w:rStyle w:val="Collegamentoipertestuale"/>
          </w:rPr>
          <w:t>Descrizione del progetto</w:t>
        </w:r>
        <w:r w:rsidR="00CC2E35">
          <w:rPr>
            <w:webHidden/>
          </w:rPr>
          <w:tab/>
        </w:r>
        <w:r w:rsidR="00CC2E35">
          <w:rPr>
            <w:webHidden/>
          </w:rPr>
          <w:fldChar w:fldCharType="begin"/>
        </w:r>
        <w:r w:rsidR="00CC2E35">
          <w:rPr>
            <w:webHidden/>
          </w:rPr>
          <w:instrText xml:space="preserve"> PAGEREF _Toc104386013 \h </w:instrText>
        </w:r>
        <w:r w:rsidR="00CC2E35">
          <w:rPr>
            <w:webHidden/>
          </w:rPr>
        </w:r>
        <w:r w:rsidR="00CC2E35">
          <w:rPr>
            <w:webHidden/>
          </w:rPr>
          <w:fldChar w:fldCharType="separate"/>
        </w:r>
        <w:r w:rsidR="00CC2E35">
          <w:rPr>
            <w:webHidden/>
          </w:rPr>
          <w:t>3</w:t>
        </w:r>
        <w:r w:rsidR="00CC2E35">
          <w:rPr>
            <w:webHidden/>
          </w:rPr>
          <w:fldChar w:fldCharType="end"/>
        </w:r>
      </w:hyperlink>
    </w:p>
    <w:p w14:paraId="31304C3C" w14:textId="77777777" w:rsidR="00CC2E35" w:rsidRDefault="002C6379">
      <w:pPr>
        <w:pStyle w:val="Sommario1"/>
        <w:rPr>
          <w:rFonts w:ascii="Calibri" w:eastAsia="PMingLiU" w:hAnsi="Calibri"/>
          <w:b w:val="0"/>
          <w:bCs w:val="0"/>
          <w:lang w:eastAsia="it-IT" w:bidi="ar-SA"/>
        </w:rPr>
      </w:pPr>
      <w:hyperlink w:anchor="_Toc104386014" w:history="1">
        <w:r w:rsidR="00CC2E35" w:rsidRPr="00F7724C">
          <w:rPr>
            <w:rStyle w:val="Collegamentoipertestuale"/>
          </w:rPr>
          <w:t>5.</w:t>
        </w:r>
        <w:r w:rsidR="00CC2E35">
          <w:rPr>
            <w:rFonts w:ascii="Calibri" w:eastAsia="PMingLiU" w:hAnsi="Calibri"/>
            <w:b w:val="0"/>
            <w:bCs w:val="0"/>
            <w:lang w:eastAsia="it-IT" w:bidi="ar-SA"/>
          </w:rPr>
          <w:tab/>
        </w:r>
        <w:r w:rsidR="00CC2E35" w:rsidRPr="00F7724C">
          <w:rPr>
            <w:rStyle w:val="Collegamentoipertestuale"/>
          </w:rPr>
          <w:t>Piano finanziario</w:t>
        </w:r>
        <w:r w:rsidR="00CC2E35">
          <w:rPr>
            <w:webHidden/>
          </w:rPr>
          <w:tab/>
        </w:r>
        <w:r w:rsidR="00CC2E35">
          <w:rPr>
            <w:webHidden/>
          </w:rPr>
          <w:fldChar w:fldCharType="begin"/>
        </w:r>
        <w:r w:rsidR="00CC2E35">
          <w:rPr>
            <w:webHidden/>
          </w:rPr>
          <w:instrText xml:space="preserve"> PAGEREF _Toc104386014 \h </w:instrText>
        </w:r>
        <w:r w:rsidR="00CC2E35">
          <w:rPr>
            <w:webHidden/>
          </w:rPr>
        </w:r>
        <w:r w:rsidR="00CC2E35">
          <w:rPr>
            <w:webHidden/>
          </w:rPr>
          <w:fldChar w:fldCharType="separate"/>
        </w:r>
        <w:r w:rsidR="00CC2E35">
          <w:rPr>
            <w:webHidden/>
          </w:rPr>
          <w:t>3</w:t>
        </w:r>
        <w:r w:rsidR="00CC2E35">
          <w:rPr>
            <w:webHidden/>
          </w:rPr>
          <w:fldChar w:fldCharType="end"/>
        </w:r>
      </w:hyperlink>
    </w:p>
    <w:p w14:paraId="24E9742A" w14:textId="77777777" w:rsidR="00CC2E35" w:rsidRDefault="002C6379">
      <w:pPr>
        <w:pStyle w:val="Sommario1"/>
        <w:rPr>
          <w:rFonts w:ascii="Calibri" w:eastAsia="PMingLiU" w:hAnsi="Calibri"/>
          <w:b w:val="0"/>
          <w:bCs w:val="0"/>
          <w:lang w:eastAsia="it-IT" w:bidi="ar-SA"/>
        </w:rPr>
      </w:pPr>
      <w:hyperlink w:anchor="_Toc104386015" w:history="1">
        <w:r w:rsidR="00CC2E35" w:rsidRPr="00F7724C">
          <w:rPr>
            <w:rStyle w:val="Collegamentoipertestuale"/>
          </w:rPr>
          <w:t>6.</w:t>
        </w:r>
        <w:r w:rsidR="00CC2E35">
          <w:rPr>
            <w:rFonts w:ascii="Calibri" w:eastAsia="PMingLiU" w:hAnsi="Calibri"/>
            <w:b w:val="0"/>
            <w:bCs w:val="0"/>
            <w:lang w:eastAsia="it-IT" w:bidi="ar-SA"/>
          </w:rPr>
          <w:tab/>
        </w:r>
        <w:r w:rsidR="00CC2E35" w:rsidRPr="00F7724C">
          <w:rPr>
            <w:rStyle w:val="Collegamentoipertestuale"/>
          </w:rPr>
          <w:t>Cronoprogramma</w:t>
        </w:r>
        <w:r w:rsidR="00CC2E35">
          <w:rPr>
            <w:webHidden/>
          </w:rPr>
          <w:tab/>
        </w:r>
        <w:r w:rsidR="00CC2E35">
          <w:rPr>
            <w:webHidden/>
          </w:rPr>
          <w:fldChar w:fldCharType="begin"/>
        </w:r>
        <w:r w:rsidR="00CC2E35">
          <w:rPr>
            <w:webHidden/>
          </w:rPr>
          <w:instrText xml:space="preserve"> PAGEREF _Toc104386015 \h </w:instrText>
        </w:r>
        <w:r w:rsidR="00CC2E35">
          <w:rPr>
            <w:webHidden/>
          </w:rPr>
        </w:r>
        <w:r w:rsidR="00CC2E35">
          <w:rPr>
            <w:webHidden/>
          </w:rPr>
          <w:fldChar w:fldCharType="separate"/>
        </w:r>
        <w:r w:rsidR="00CC2E35">
          <w:rPr>
            <w:webHidden/>
          </w:rPr>
          <w:t>3</w:t>
        </w:r>
        <w:r w:rsidR="00CC2E35">
          <w:rPr>
            <w:webHidden/>
          </w:rPr>
          <w:fldChar w:fldCharType="end"/>
        </w:r>
      </w:hyperlink>
    </w:p>
    <w:p w14:paraId="2B1A3BFC" w14:textId="77777777" w:rsidR="00CC2E35" w:rsidRPr="00B17503" w:rsidRDefault="00CC2E35" w:rsidP="00C53DA1">
      <w:r w:rsidRPr="00A16BDA">
        <w:fldChar w:fldCharType="end"/>
      </w:r>
    </w:p>
    <w:p w14:paraId="287C0C63" w14:textId="77777777" w:rsidR="00CC2E35" w:rsidRPr="00B17503" w:rsidRDefault="00CC2E35" w:rsidP="00C53DA1">
      <w:pPr>
        <w:rPr>
          <w:rFonts w:eastAsia="PMingLiU"/>
          <w:color w:val="365F91"/>
          <w:sz w:val="32"/>
          <w:szCs w:val="32"/>
        </w:rPr>
      </w:pPr>
      <w:r w:rsidRPr="00B17503">
        <w:br w:type="page"/>
      </w:r>
    </w:p>
    <w:p w14:paraId="39F403A3" w14:textId="77777777" w:rsidR="00CC2E35" w:rsidRDefault="00CC2E35" w:rsidP="00C53DA1">
      <w:pPr>
        <w:pStyle w:val="Titolo1"/>
        <w:numPr>
          <w:ilvl w:val="0"/>
          <w:numId w:val="47"/>
        </w:numPr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" w:name="_Toc104386010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Dati identificativi</w:t>
      </w:r>
      <w:bookmarkEnd w:id="1"/>
    </w:p>
    <w:p w14:paraId="613C5D9A" w14:textId="77777777" w:rsidR="00CC2E35" w:rsidRDefault="00CC2E35" w:rsidP="00C53DA1">
      <w:pPr>
        <w:pStyle w:val="Paragrafoelenco"/>
        <w:spacing w:after="160" w:line="259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pPr w:leftFromText="141" w:rightFromText="141" w:vertAnchor="text" w:horzAnchor="margin" w:tblpX="562" w:tblpY="138"/>
        <w:tblW w:w="4980" w:type="pct"/>
        <w:tblLook w:val="0000" w:firstRow="0" w:lastRow="0" w:firstColumn="0" w:lastColumn="0" w:noHBand="0" w:noVBand="0"/>
      </w:tblPr>
      <w:tblGrid>
        <w:gridCol w:w="2269"/>
        <w:gridCol w:w="7320"/>
      </w:tblGrid>
      <w:tr w:rsidR="00CC2E35" w:rsidRPr="007825B1" w14:paraId="1C764086" w14:textId="77777777" w:rsidTr="00A44CA5">
        <w:trPr>
          <w:trHeight w:val="32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3DFD188" w14:textId="77777777" w:rsidR="00CC2E35" w:rsidRPr="007825B1" w:rsidRDefault="00CC2E35" w:rsidP="00A44CA5">
            <w:pPr>
              <w:spacing w:before="120" w:after="12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7825B1">
              <w:rPr>
                <w:rFonts w:cs="Times New Roman"/>
                <w:b/>
                <w:bCs/>
                <w:sz w:val="18"/>
                <w:szCs w:val="18"/>
              </w:rPr>
              <w:t>1.1 Anagrafica dell’Ambito territoriale candidato</w:t>
            </w:r>
          </w:p>
        </w:tc>
      </w:tr>
      <w:tr w:rsidR="00CC2E35" w:rsidRPr="007825B1" w14:paraId="006FBE9B" w14:textId="77777777" w:rsidTr="00A44CA5">
        <w:trPr>
          <w:trHeight w:val="325"/>
        </w:trPr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F9620A7" w14:textId="77777777" w:rsidR="00CC2E35" w:rsidRPr="007825B1" w:rsidRDefault="00CC2E35" w:rsidP="00A44CA5">
            <w:pPr>
              <w:spacing w:before="120" w:after="12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CUP del progetto</w:t>
            </w:r>
          </w:p>
        </w:tc>
        <w:tc>
          <w:tcPr>
            <w:tcW w:w="3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FADEA" w14:textId="77777777" w:rsidR="00CC2E35" w:rsidRPr="007825B1" w:rsidRDefault="00CC2E35" w:rsidP="00A44CA5">
            <w:pPr>
              <w:spacing w:before="120" w:after="120"/>
              <w:rPr>
                <w:rFonts w:cs="Times New Roman"/>
                <w:sz w:val="18"/>
                <w:szCs w:val="18"/>
              </w:rPr>
            </w:pPr>
          </w:p>
        </w:tc>
      </w:tr>
      <w:tr w:rsidR="00CC2E35" w:rsidRPr="007825B1" w14:paraId="5A5AB41C" w14:textId="77777777" w:rsidTr="00A44CA5">
        <w:trPr>
          <w:trHeight w:val="325"/>
        </w:trPr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9EFF68E" w14:textId="77777777" w:rsidR="00CC2E35" w:rsidRPr="007825B1" w:rsidRDefault="00CC2E35" w:rsidP="00A44CA5">
            <w:pPr>
              <w:spacing w:before="120" w:after="12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Tipologia Ente</w:t>
            </w:r>
          </w:p>
        </w:tc>
        <w:tc>
          <w:tcPr>
            <w:tcW w:w="3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292E8" w14:textId="77777777" w:rsidR="00CC2E35" w:rsidRPr="007825B1" w:rsidRDefault="00CC2E35" w:rsidP="00A44CA5">
            <w:pPr>
              <w:spacing w:before="120" w:after="120"/>
              <w:rPr>
                <w:rFonts w:cs="Times New Roman"/>
                <w:sz w:val="18"/>
                <w:szCs w:val="18"/>
              </w:rPr>
            </w:pPr>
          </w:p>
        </w:tc>
      </w:tr>
      <w:tr w:rsidR="00CC2E35" w:rsidRPr="007825B1" w14:paraId="0289DCA7" w14:textId="77777777" w:rsidTr="00A44CA5">
        <w:trPr>
          <w:trHeight w:val="325"/>
        </w:trPr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4BC6A3D" w14:textId="77777777" w:rsidR="00CC2E35" w:rsidRPr="007825B1" w:rsidRDefault="00CC2E35" w:rsidP="00A44CA5">
            <w:pPr>
              <w:spacing w:before="120" w:after="120"/>
              <w:rPr>
                <w:rFonts w:cs="Times New Roman"/>
                <w:b/>
                <w:sz w:val="18"/>
                <w:szCs w:val="18"/>
              </w:rPr>
            </w:pPr>
            <w:r w:rsidRPr="007825B1">
              <w:rPr>
                <w:rFonts w:cs="Times New Roman"/>
                <w:b/>
                <w:sz w:val="18"/>
                <w:szCs w:val="18"/>
              </w:rPr>
              <w:t xml:space="preserve">Denominazione </w:t>
            </w:r>
            <w:r>
              <w:rPr>
                <w:rFonts w:cs="Times New Roman"/>
                <w:b/>
                <w:sz w:val="18"/>
                <w:szCs w:val="18"/>
              </w:rPr>
              <w:t>Ente</w:t>
            </w:r>
          </w:p>
        </w:tc>
        <w:tc>
          <w:tcPr>
            <w:tcW w:w="3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49EB9" w14:textId="77777777" w:rsidR="00CC2E35" w:rsidRPr="007825B1" w:rsidRDefault="00CC2E35" w:rsidP="00A44CA5">
            <w:pPr>
              <w:spacing w:before="120" w:after="120"/>
              <w:rPr>
                <w:rFonts w:cs="Times New Roman"/>
                <w:sz w:val="18"/>
                <w:szCs w:val="18"/>
              </w:rPr>
            </w:pPr>
          </w:p>
        </w:tc>
      </w:tr>
      <w:tr w:rsidR="00CC2E35" w:rsidRPr="007825B1" w14:paraId="2059D311" w14:textId="77777777" w:rsidTr="00A44CA5">
        <w:trPr>
          <w:trHeight w:val="325"/>
        </w:trPr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DE2A40B" w14:textId="77777777" w:rsidR="00CC2E35" w:rsidRPr="007825B1" w:rsidRDefault="00CC2E35" w:rsidP="00A44CA5">
            <w:pPr>
              <w:spacing w:before="120" w:after="12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Codice ATS</w:t>
            </w:r>
          </w:p>
        </w:tc>
        <w:tc>
          <w:tcPr>
            <w:tcW w:w="3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C2EBC" w14:textId="77777777" w:rsidR="00CC2E35" w:rsidRPr="007825B1" w:rsidRDefault="00CC2E35" w:rsidP="00A44CA5">
            <w:pPr>
              <w:spacing w:before="120" w:after="120"/>
              <w:rPr>
                <w:rFonts w:cs="Times New Roman"/>
                <w:sz w:val="18"/>
                <w:szCs w:val="18"/>
              </w:rPr>
            </w:pPr>
          </w:p>
        </w:tc>
      </w:tr>
      <w:tr w:rsidR="00CC2E35" w:rsidRPr="007825B1" w14:paraId="27408839" w14:textId="77777777" w:rsidTr="00A44CA5">
        <w:trPr>
          <w:trHeight w:val="325"/>
        </w:trPr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102F4E4" w14:textId="77777777" w:rsidR="00CC2E35" w:rsidRPr="007825B1" w:rsidRDefault="00CC2E35" w:rsidP="00A44CA5">
            <w:pPr>
              <w:spacing w:before="120" w:after="12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ATS Associati</w:t>
            </w:r>
          </w:p>
        </w:tc>
        <w:tc>
          <w:tcPr>
            <w:tcW w:w="3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98DC4" w14:textId="77777777" w:rsidR="00CC2E35" w:rsidRPr="007825B1" w:rsidRDefault="00CC2E35" w:rsidP="00A44CA5">
            <w:pPr>
              <w:spacing w:before="120" w:after="120"/>
              <w:rPr>
                <w:rFonts w:cs="Times New Roman"/>
                <w:sz w:val="18"/>
                <w:szCs w:val="18"/>
              </w:rPr>
            </w:pPr>
          </w:p>
        </w:tc>
      </w:tr>
      <w:tr w:rsidR="00CC2E35" w:rsidRPr="007825B1" w14:paraId="46D5C9E9" w14:textId="77777777" w:rsidTr="00A44CA5">
        <w:trPr>
          <w:trHeight w:val="325"/>
        </w:trPr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1B6BB63" w14:textId="77777777" w:rsidR="00CC2E35" w:rsidRPr="007825B1" w:rsidRDefault="00CC2E35" w:rsidP="00A44CA5">
            <w:pPr>
              <w:spacing w:before="120" w:after="12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Ente proponente</w:t>
            </w:r>
          </w:p>
        </w:tc>
        <w:tc>
          <w:tcPr>
            <w:tcW w:w="3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A627" w14:textId="77777777" w:rsidR="00CC2E35" w:rsidRPr="007825B1" w:rsidRDefault="00CC2E35" w:rsidP="00A44CA5">
            <w:pPr>
              <w:spacing w:before="120" w:after="120"/>
              <w:rPr>
                <w:rFonts w:cs="Times New Roman"/>
                <w:sz w:val="18"/>
                <w:szCs w:val="18"/>
              </w:rPr>
            </w:pPr>
          </w:p>
        </w:tc>
      </w:tr>
      <w:tr w:rsidR="00CC2E35" w:rsidRPr="007825B1" w14:paraId="34C8993E" w14:textId="77777777" w:rsidTr="00A44CA5">
        <w:trPr>
          <w:trHeight w:val="325"/>
        </w:trPr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2AFBBC6" w14:textId="77777777" w:rsidR="00CC2E35" w:rsidRPr="007825B1" w:rsidRDefault="00CC2E35" w:rsidP="00A44CA5">
            <w:pPr>
              <w:spacing w:before="120" w:after="120"/>
              <w:rPr>
                <w:rFonts w:cs="Times New Roman"/>
                <w:b/>
                <w:sz w:val="18"/>
                <w:szCs w:val="18"/>
              </w:rPr>
            </w:pPr>
            <w:r w:rsidRPr="007825B1">
              <w:rPr>
                <w:rFonts w:cs="Times New Roman"/>
                <w:b/>
                <w:sz w:val="18"/>
                <w:szCs w:val="18"/>
              </w:rPr>
              <w:t xml:space="preserve">Comuni aderenti </w:t>
            </w:r>
          </w:p>
        </w:tc>
        <w:tc>
          <w:tcPr>
            <w:tcW w:w="3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36362" w14:textId="77777777" w:rsidR="00CC2E35" w:rsidRPr="007825B1" w:rsidRDefault="00CC2E35" w:rsidP="00A44CA5">
            <w:pPr>
              <w:spacing w:before="120" w:after="120"/>
              <w:rPr>
                <w:rFonts w:cs="Times New Roman"/>
                <w:sz w:val="18"/>
                <w:szCs w:val="18"/>
              </w:rPr>
            </w:pPr>
          </w:p>
        </w:tc>
      </w:tr>
      <w:tr w:rsidR="00CC2E35" w:rsidRPr="007825B1" w14:paraId="4BCB8CB4" w14:textId="77777777" w:rsidTr="00A44CA5">
        <w:trPr>
          <w:trHeight w:val="325"/>
        </w:trPr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EABB612" w14:textId="77777777" w:rsidR="00CC2E35" w:rsidRPr="007825B1" w:rsidRDefault="00CC2E35" w:rsidP="00A44CA5">
            <w:pPr>
              <w:spacing w:before="120" w:after="120"/>
              <w:rPr>
                <w:rFonts w:cs="Times New Roman"/>
                <w:b/>
                <w:sz w:val="18"/>
                <w:szCs w:val="18"/>
              </w:rPr>
            </w:pPr>
            <w:r w:rsidRPr="007825B1">
              <w:rPr>
                <w:rFonts w:cs="Times New Roman"/>
                <w:b/>
                <w:sz w:val="18"/>
                <w:szCs w:val="18"/>
              </w:rPr>
              <w:t xml:space="preserve">Posta elettronica </w:t>
            </w:r>
          </w:p>
        </w:tc>
        <w:tc>
          <w:tcPr>
            <w:tcW w:w="3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47C25" w14:textId="77777777" w:rsidR="00CC2E35" w:rsidRPr="007825B1" w:rsidRDefault="00CC2E35" w:rsidP="00A44CA5">
            <w:pPr>
              <w:spacing w:before="120" w:after="120"/>
              <w:rPr>
                <w:rFonts w:cs="Times New Roman"/>
                <w:sz w:val="18"/>
                <w:szCs w:val="18"/>
              </w:rPr>
            </w:pPr>
          </w:p>
        </w:tc>
      </w:tr>
      <w:tr w:rsidR="00CC2E35" w:rsidRPr="007825B1" w14:paraId="255FC61D" w14:textId="77777777" w:rsidTr="00A44CA5">
        <w:trPr>
          <w:trHeight w:val="325"/>
        </w:trPr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AE1B992" w14:textId="77777777" w:rsidR="00CC2E35" w:rsidRPr="007825B1" w:rsidRDefault="00CC2E35" w:rsidP="00A44CA5">
            <w:pPr>
              <w:spacing w:before="120" w:after="120"/>
              <w:rPr>
                <w:rFonts w:cs="Times New Roman"/>
                <w:b/>
                <w:sz w:val="18"/>
                <w:szCs w:val="18"/>
              </w:rPr>
            </w:pPr>
            <w:r w:rsidRPr="007825B1">
              <w:rPr>
                <w:rFonts w:cs="Times New Roman"/>
                <w:b/>
                <w:sz w:val="18"/>
                <w:szCs w:val="18"/>
              </w:rPr>
              <w:t>PEC</w:t>
            </w:r>
          </w:p>
        </w:tc>
        <w:tc>
          <w:tcPr>
            <w:tcW w:w="3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8EA43" w14:textId="77777777" w:rsidR="00CC2E35" w:rsidRPr="007825B1" w:rsidRDefault="00CC2E35" w:rsidP="00A44CA5">
            <w:pPr>
              <w:spacing w:before="120" w:after="120"/>
              <w:rPr>
                <w:rFonts w:cs="Times New Roman"/>
                <w:sz w:val="18"/>
                <w:szCs w:val="18"/>
              </w:rPr>
            </w:pPr>
          </w:p>
        </w:tc>
      </w:tr>
    </w:tbl>
    <w:p w14:paraId="663FFBBB" w14:textId="77777777" w:rsidR="00CC2E35" w:rsidRPr="0061449E" w:rsidRDefault="00CC2E35" w:rsidP="00C53DA1">
      <w:pPr>
        <w:pStyle w:val="Paragrafoelenco"/>
        <w:spacing w:after="160" w:line="259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pPr w:leftFromText="141" w:rightFromText="141" w:vertAnchor="text" w:horzAnchor="margin" w:tblpX="562" w:tblpY="138"/>
        <w:tblW w:w="5000" w:type="pct"/>
        <w:tblLook w:val="0000" w:firstRow="0" w:lastRow="0" w:firstColumn="0" w:lastColumn="0" w:noHBand="0" w:noVBand="0"/>
      </w:tblPr>
      <w:tblGrid>
        <w:gridCol w:w="2280"/>
        <w:gridCol w:w="7348"/>
      </w:tblGrid>
      <w:tr w:rsidR="00CC2E35" w:rsidRPr="0061449E" w14:paraId="593493B7" w14:textId="77777777" w:rsidTr="006066C4">
        <w:trPr>
          <w:trHeight w:val="397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A933CA" w14:textId="77777777" w:rsidR="00CC2E35" w:rsidRPr="0061449E" w:rsidRDefault="00CC2E35" w:rsidP="006066C4">
            <w:pPr>
              <w:spacing w:before="120" w:after="12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61449E">
              <w:rPr>
                <w:rFonts w:cs="Times New Roman"/>
                <w:b/>
                <w:bCs/>
                <w:sz w:val="18"/>
                <w:szCs w:val="18"/>
              </w:rPr>
              <w:t>1.2 Informazioni sul Referente per l’implementazione del progetto</w:t>
            </w:r>
          </w:p>
        </w:tc>
      </w:tr>
      <w:tr w:rsidR="00CC2E35" w:rsidRPr="0061449E" w14:paraId="346AA0A2" w14:textId="77777777" w:rsidTr="00502CD7">
        <w:trPr>
          <w:trHeight w:val="397"/>
        </w:trPr>
        <w:tc>
          <w:tcPr>
            <w:tcW w:w="11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5113AA52" w14:textId="77777777" w:rsidR="00CC2E35" w:rsidRPr="0061449E" w:rsidRDefault="00CC2E35" w:rsidP="006066C4">
            <w:pPr>
              <w:spacing w:before="120" w:after="120"/>
              <w:rPr>
                <w:rFonts w:cs="Times New Roman"/>
                <w:b/>
                <w:sz w:val="18"/>
                <w:szCs w:val="18"/>
              </w:rPr>
            </w:pPr>
            <w:r w:rsidRPr="0061449E">
              <w:rPr>
                <w:rFonts w:cs="Times New Roman"/>
                <w:b/>
                <w:sz w:val="18"/>
                <w:szCs w:val="18"/>
              </w:rPr>
              <w:t xml:space="preserve">Referente </w:t>
            </w:r>
            <w:r>
              <w:rPr>
                <w:rFonts w:cs="Times New Roman"/>
                <w:b/>
                <w:sz w:val="18"/>
                <w:szCs w:val="18"/>
              </w:rPr>
              <w:t>progetto</w:t>
            </w:r>
          </w:p>
        </w:tc>
        <w:tc>
          <w:tcPr>
            <w:tcW w:w="38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79F9A1" w14:textId="77777777" w:rsidR="00CC2E35" w:rsidRPr="0061449E" w:rsidRDefault="00CC2E35" w:rsidP="006066C4">
            <w:pPr>
              <w:spacing w:before="120" w:after="120"/>
              <w:rPr>
                <w:rFonts w:cs="Times New Roman"/>
                <w:sz w:val="18"/>
                <w:szCs w:val="18"/>
              </w:rPr>
            </w:pPr>
          </w:p>
        </w:tc>
      </w:tr>
      <w:tr w:rsidR="00CC2E35" w:rsidRPr="0061449E" w14:paraId="1DE3978E" w14:textId="77777777" w:rsidTr="00502CD7">
        <w:trPr>
          <w:trHeight w:val="397"/>
        </w:trPr>
        <w:tc>
          <w:tcPr>
            <w:tcW w:w="11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79A1262A" w14:textId="77777777" w:rsidR="00CC2E35" w:rsidRPr="0061449E" w:rsidRDefault="00CC2E35" w:rsidP="006066C4">
            <w:pPr>
              <w:spacing w:before="120" w:after="120"/>
              <w:rPr>
                <w:rFonts w:cs="Times New Roman"/>
                <w:b/>
                <w:sz w:val="18"/>
                <w:szCs w:val="18"/>
              </w:rPr>
            </w:pPr>
            <w:r w:rsidRPr="0061449E">
              <w:rPr>
                <w:rFonts w:cs="Times New Roman"/>
                <w:b/>
                <w:sz w:val="18"/>
                <w:szCs w:val="18"/>
              </w:rPr>
              <w:t xml:space="preserve">Qualifica </w:t>
            </w:r>
          </w:p>
        </w:tc>
        <w:tc>
          <w:tcPr>
            <w:tcW w:w="38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4205C1" w14:textId="77777777" w:rsidR="00CC2E35" w:rsidRPr="0061449E" w:rsidRDefault="00CC2E35" w:rsidP="006066C4">
            <w:pPr>
              <w:spacing w:before="120" w:after="120"/>
              <w:rPr>
                <w:rFonts w:cs="Times New Roman"/>
                <w:sz w:val="18"/>
                <w:szCs w:val="18"/>
              </w:rPr>
            </w:pPr>
          </w:p>
        </w:tc>
      </w:tr>
      <w:tr w:rsidR="00CC2E35" w:rsidRPr="0061449E" w14:paraId="2F0C4FFD" w14:textId="77777777" w:rsidTr="00502CD7">
        <w:trPr>
          <w:trHeight w:val="397"/>
        </w:trPr>
        <w:tc>
          <w:tcPr>
            <w:tcW w:w="11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3F39DF47" w14:textId="77777777" w:rsidR="00CC2E35" w:rsidRPr="0061449E" w:rsidRDefault="00CC2E35" w:rsidP="006066C4">
            <w:pPr>
              <w:spacing w:before="120" w:after="120"/>
              <w:rPr>
                <w:rFonts w:cs="Times New Roman"/>
                <w:b/>
                <w:sz w:val="18"/>
                <w:szCs w:val="18"/>
              </w:rPr>
            </w:pPr>
            <w:r w:rsidRPr="0061449E">
              <w:rPr>
                <w:rFonts w:cs="Times New Roman"/>
                <w:b/>
                <w:sz w:val="18"/>
                <w:szCs w:val="18"/>
              </w:rPr>
              <w:t>Telefono</w:t>
            </w:r>
          </w:p>
        </w:tc>
        <w:tc>
          <w:tcPr>
            <w:tcW w:w="38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378594" w14:textId="77777777" w:rsidR="00CC2E35" w:rsidRPr="0061449E" w:rsidRDefault="00CC2E35" w:rsidP="006066C4">
            <w:pPr>
              <w:spacing w:before="120" w:after="120"/>
              <w:rPr>
                <w:rFonts w:cs="Times New Roman"/>
                <w:sz w:val="18"/>
                <w:szCs w:val="18"/>
              </w:rPr>
            </w:pPr>
          </w:p>
        </w:tc>
      </w:tr>
      <w:tr w:rsidR="00CC2E35" w:rsidRPr="0061449E" w14:paraId="371D074F" w14:textId="77777777" w:rsidTr="00502CD7">
        <w:trPr>
          <w:trHeight w:val="397"/>
        </w:trPr>
        <w:tc>
          <w:tcPr>
            <w:tcW w:w="11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066572DB" w14:textId="77777777" w:rsidR="00CC2E35" w:rsidRPr="0061449E" w:rsidRDefault="00CC2E35" w:rsidP="006066C4">
            <w:pPr>
              <w:spacing w:before="120" w:after="120"/>
              <w:rPr>
                <w:rFonts w:cs="Times New Roman"/>
                <w:b/>
                <w:sz w:val="18"/>
                <w:szCs w:val="18"/>
              </w:rPr>
            </w:pPr>
            <w:r w:rsidRPr="0061449E">
              <w:rPr>
                <w:rFonts w:cs="Times New Roman"/>
                <w:b/>
                <w:sz w:val="18"/>
                <w:szCs w:val="18"/>
              </w:rPr>
              <w:t xml:space="preserve">Posta elettronica </w:t>
            </w:r>
          </w:p>
        </w:tc>
        <w:tc>
          <w:tcPr>
            <w:tcW w:w="38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F3FC25" w14:textId="77777777" w:rsidR="00CC2E35" w:rsidRPr="0061449E" w:rsidRDefault="00CC2E35" w:rsidP="006066C4">
            <w:pPr>
              <w:spacing w:before="120" w:after="120"/>
              <w:rPr>
                <w:rFonts w:cs="Times New Roman"/>
                <w:sz w:val="18"/>
                <w:szCs w:val="18"/>
              </w:rPr>
            </w:pPr>
          </w:p>
        </w:tc>
      </w:tr>
      <w:tr w:rsidR="00CC2E35" w:rsidRPr="0061449E" w14:paraId="7C80B782" w14:textId="77777777" w:rsidTr="00502CD7">
        <w:trPr>
          <w:trHeight w:val="397"/>
        </w:trPr>
        <w:tc>
          <w:tcPr>
            <w:tcW w:w="118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FAE42E1" w14:textId="77777777" w:rsidR="00CC2E35" w:rsidRPr="0061449E" w:rsidRDefault="00CC2E35" w:rsidP="006066C4">
            <w:pPr>
              <w:spacing w:before="120" w:after="120"/>
              <w:rPr>
                <w:rFonts w:cs="Times New Roman"/>
                <w:b/>
                <w:sz w:val="18"/>
                <w:szCs w:val="18"/>
              </w:rPr>
            </w:pPr>
            <w:r w:rsidRPr="0061449E">
              <w:rPr>
                <w:rFonts w:cs="Times New Roman"/>
                <w:b/>
                <w:sz w:val="18"/>
                <w:szCs w:val="18"/>
              </w:rPr>
              <w:t>PEC</w:t>
            </w:r>
          </w:p>
        </w:tc>
        <w:tc>
          <w:tcPr>
            <w:tcW w:w="38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8A222" w14:textId="77777777" w:rsidR="00CC2E35" w:rsidRPr="0061449E" w:rsidRDefault="00CC2E35" w:rsidP="006066C4">
            <w:pPr>
              <w:spacing w:before="120" w:after="120"/>
              <w:rPr>
                <w:rFonts w:cs="Times New Roman"/>
                <w:sz w:val="18"/>
                <w:szCs w:val="18"/>
              </w:rPr>
            </w:pPr>
          </w:p>
        </w:tc>
      </w:tr>
    </w:tbl>
    <w:p w14:paraId="710CE92A" w14:textId="77777777" w:rsidR="00CC2E35" w:rsidRDefault="00CC2E35" w:rsidP="00C53DA1">
      <w:pPr>
        <w:pStyle w:val="Paragrafoelenco"/>
        <w:spacing w:after="160" w:line="259" w:lineRule="auto"/>
        <w:jc w:val="both"/>
        <w:rPr>
          <w:rFonts w:ascii="Times New Roman" w:hAnsi="Times New Roman"/>
        </w:rPr>
      </w:pPr>
    </w:p>
    <w:p w14:paraId="1759E2AD" w14:textId="77777777" w:rsidR="00CC2E35" w:rsidRDefault="00CC2E35">
      <w:pPr>
        <w:widowControl/>
        <w:suppressAutoHyphens w:val="0"/>
        <w:rPr>
          <w:rFonts w:cs="Times New Roman"/>
          <w:kern w:val="0"/>
          <w:lang w:eastAsia="en-US" w:bidi="ar-SA"/>
        </w:rPr>
      </w:pPr>
      <w:r>
        <w:br w:type="page"/>
      </w:r>
    </w:p>
    <w:p w14:paraId="6E59C868" w14:textId="77777777" w:rsidR="00CC2E35" w:rsidRPr="00B9676D" w:rsidRDefault="00CC2E35" w:rsidP="00436443">
      <w:pPr>
        <w:pStyle w:val="Titolo1"/>
        <w:numPr>
          <w:ilvl w:val="0"/>
          <w:numId w:val="47"/>
        </w:numPr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" w:name="_Toc104386011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Struttura organizzativo-gestionale di progetto</w:t>
      </w:r>
      <w:bookmarkEnd w:id="2"/>
    </w:p>
    <w:p w14:paraId="056A3B84" w14:textId="77777777" w:rsidR="00CC2E35" w:rsidRPr="00436443" w:rsidRDefault="00CC2E35" w:rsidP="00436443"/>
    <w:p w14:paraId="5779E2A3" w14:textId="77777777" w:rsidR="00CC2E35" w:rsidRPr="00436443" w:rsidRDefault="00CC2E35" w:rsidP="0043644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iCs/>
          <w:sz w:val="20"/>
          <w:szCs w:val="20"/>
        </w:rPr>
      </w:pPr>
      <w:bookmarkStart w:id="3" w:name="_Hlk104224278"/>
      <w:r w:rsidRPr="00436443">
        <w:rPr>
          <w:rFonts w:cs="Times New Roman"/>
          <w:i/>
          <w:iCs/>
          <w:sz w:val="20"/>
          <w:szCs w:val="20"/>
        </w:rPr>
        <w:t>Secondo quanto previsto dall’Avviso 1/2022 all’art. 5, comma 3 e all’art. 12, comma 1, il soggetto attuatore è tenuto a garantire adeguata capacità amministrativa e tecnica per tutta la durata dell’intervento.</w:t>
      </w:r>
    </w:p>
    <w:p w14:paraId="79F85D14" w14:textId="77777777" w:rsidR="00CC2E35" w:rsidRPr="00436443" w:rsidRDefault="00CC2E35" w:rsidP="0043644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iCs/>
          <w:sz w:val="20"/>
          <w:szCs w:val="20"/>
        </w:rPr>
      </w:pPr>
      <w:r w:rsidRPr="00436443">
        <w:rPr>
          <w:rFonts w:cs="Times New Roman"/>
          <w:i/>
          <w:iCs/>
          <w:sz w:val="20"/>
          <w:szCs w:val="20"/>
        </w:rPr>
        <w:t>In sede di domanda di ammissione a finanziamento il soggetto attuatore dichiara “di disporre delle competenze, risorse e qualifiche professionali, sia tecniche che amministrative, necessarie per portare a termine il progetto e assicurare il raggiungimento di eventuali milestone e target associati” e si impegna a “mantenere per tutta la durata del progetto una struttura organizzativa adeguata in relazione alla natura, alla dimensione territoriale e alla durata dell’intervento”.</w:t>
      </w:r>
    </w:p>
    <w:bookmarkEnd w:id="3"/>
    <w:p w14:paraId="4817CE9D" w14:textId="77777777" w:rsidR="00CC2E35" w:rsidRDefault="00CC2E35" w:rsidP="002E6C17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Fornire una descrizione della struttura organizzativa deputata alla gestione del progetto anche in termini di numero delle risorse professionali coinvolte, indicando la qualifica, le funzioni/ruoli (es. attivazione, attuazione, monitoraggio, rendicontazione e controllo, ecc.) e specificando le competenze possedute.</w:t>
      </w:r>
    </w:p>
    <w:p w14:paraId="545E2ABC" w14:textId="77777777" w:rsidR="00CC2E35" w:rsidRDefault="00CC2E35" w:rsidP="002C207B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  <w:r w:rsidRPr="0055534C">
        <w:rPr>
          <w:rFonts w:cs="Times New Roman"/>
          <w:i/>
          <w:sz w:val="20"/>
          <w:szCs w:val="20"/>
        </w:rPr>
        <w:t>In caso di presenza di più ATS si chiede di specificare le funzioni e i ruoli svolti da ciascuno.</w:t>
      </w:r>
    </w:p>
    <w:p w14:paraId="3B9A5600" w14:textId="77777777" w:rsidR="00CC2E35" w:rsidRDefault="00CC2E35" w:rsidP="002E6C17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2AE20077" w14:textId="77777777" w:rsidR="00CC2E35" w:rsidRDefault="00CC2E35" w:rsidP="002E6C17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La struttura organizzativa indicata dovrà essere tale da garantire un’adeguata capacità di gestione ed attuazione della proposta progettuale per tutta la sua durata.</w:t>
      </w:r>
    </w:p>
    <w:p w14:paraId="3B388D21" w14:textId="77777777" w:rsidR="00CC2E35" w:rsidRDefault="00CC2E35" w:rsidP="002E6C17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038AF1CD" w14:textId="77777777" w:rsidR="00CC2E35" w:rsidRPr="00B9676D" w:rsidRDefault="00CC2E35" w:rsidP="00B9676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  <w:r w:rsidRPr="00B9676D">
        <w:rPr>
          <w:rFonts w:cs="Times New Roman"/>
          <w:i/>
          <w:sz w:val="20"/>
          <w:szCs w:val="20"/>
        </w:rPr>
        <w:t xml:space="preserve">La struttura organizzativa dovrà contemplare una figura specifica di riferimento responsabile per la valutazione dei bisogni sociosanitari, affinché l’intervento sia del tutto coerente e rispondente al bisogno della persona, nel quadro di un piano di assistenza individualizzata. </w:t>
      </w:r>
    </w:p>
    <w:p w14:paraId="046AEB8A" w14:textId="77777777" w:rsidR="00CC2E35" w:rsidRPr="00B9676D" w:rsidRDefault="00CC2E35" w:rsidP="00B9676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  <w:r w:rsidRPr="00B9676D">
        <w:rPr>
          <w:rFonts w:cs="Times New Roman"/>
          <w:i/>
          <w:sz w:val="20"/>
          <w:szCs w:val="20"/>
        </w:rPr>
        <w:t>La struttura organizzativa dovrà contemplare la presenza di una figura specifica di riferimento responsabile del procedimento nell’ambito degli aspetti infrastrutturali.</w:t>
      </w:r>
    </w:p>
    <w:p w14:paraId="14DACB1A" w14:textId="77777777" w:rsidR="00CC2E35" w:rsidRDefault="00CC2E35" w:rsidP="00A0239F">
      <w:pPr>
        <w:rPr>
          <w:rFonts w:cs="Times New Roman"/>
          <w:b/>
          <w:bCs/>
        </w:rPr>
      </w:pPr>
    </w:p>
    <w:p w14:paraId="28AE603D" w14:textId="77777777" w:rsidR="00CC2E35" w:rsidRPr="007825B1" w:rsidRDefault="00CC2E35" w:rsidP="0043644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sz w:val="20"/>
          <w:szCs w:val="20"/>
        </w:rPr>
      </w:pPr>
      <w:bookmarkStart w:id="4" w:name="_Hlk104224404"/>
      <w:r>
        <w:rPr>
          <w:rFonts w:cs="Times New Roman"/>
          <w:i/>
          <w:sz w:val="20"/>
          <w:szCs w:val="20"/>
        </w:rPr>
        <w:t>(max 30</w:t>
      </w:r>
      <w:r w:rsidRPr="007825B1">
        <w:rPr>
          <w:rFonts w:cs="Times New Roman"/>
          <w:i/>
          <w:sz w:val="20"/>
          <w:szCs w:val="20"/>
        </w:rPr>
        <w:t>00 caratteri)</w:t>
      </w:r>
    </w:p>
    <w:p w14:paraId="44AEDC0D" w14:textId="77777777" w:rsidR="00CC2E35" w:rsidRPr="007825B1" w:rsidRDefault="00CC2E35" w:rsidP="0043644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sz w:val="20"/>
          <w:szCs w:val="20"/>
        </w:rPr>
      </w:pPr>
    </w:p>
    <w:p w14:paraId="033CBB0A" w14:textId="77777777" w:rsidR="00CC2E35" w:rsidRPr="007825B1" w:rsidRDefault="00CC2E35" w:rsidP="0043644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4BE019B7" w14:textId="77777777" w:rsidR="00CC2E35" w:rsidRPr="007825B1" w:rsidRDefault="00CC2E35" w:rsidP="0043644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2"/>
          <w:szCs w:val="22"/>
        </w:rPr>
      </w:pPr>
    </w:p>
    <w:p w14:paraId="6F476C54" w14:textId="77777777" w:rsidR="00CC2E35" w:rsidRPr="007825B1" w:rsidRDefault="00CC2E35" w:rsidP="0043644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2"/>
          <w:szCs w:val="22"/>
        </w:rPr>
      </w:pPr>
    </w:p>
    <w:p w14:paraId="2213C41C" w14:textId="77777777" w:rsidR="00CC2E35" w:rsidRPr="007825B1" w:rsidRDefault="00CC2E35" w:rsidP="0043644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2"/>
          <w:szCs w:val="22"/>
        </w:rPr>
      </w:pPr>
    </w:p>
    <w:p w14:paraId="6B5727BB" w14:textId="77777777" w:rsidR="00CC2E35" w:rsidRPr="007825B1" w:rsidRDefault="00CC2E35" w:rsidP="0043644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2"/>
          <w:szCs w:val="22"/>
        </w:rPr>
      </w:pPr>
    </w:p>
    <w:p w14:paraId="099C2EAB" w14:textId="77777777" w:rsidR="00CC2E35" w:rsidRPr="007825B1" w:rsidRDefault="00CC2E35" w:rsidP="0043644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2"/>
          <w:szCs w:val="22"/>
        </w:rPr>
      </w:pPr>
    </w:p>
    <w:p w14:paraId="47B701CE" w14:textId="77777777" w:rsidR="00CC2E35" w:rsidRPr="007825B1" w:rsidRDefault="00CC2E35" w:rsidP="0043644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2"/>
          <w:szCs w:val="22"/>
        </w:rPr>
      </w:pPr>
    </w:p>
    <w:p w14:paraId="52CD11B4" w14:textId="77777777" w:rsidR="00CC2E35" w:rsidRPr="007825B1" w:rsidRDefault="00CC2E35" w:rsidP="0043644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2"/>
          <w:szCs w:val="22"/>
        </w:rPr>
      </w:pPr>
    </w:p>
    <w:p w14:paraId="202D0660" w14:textId="77777777" w:rsidR="00CC2E35" w:rsidRPr="007825B1" w:rsidRDefault="00CC2E35" w:rsidP="0043644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2"/>
          <w:szCs w:val="22"/>
        </w:rPr>
      </w:pPr>
    </w:p>
    <w:p w14:paraId="7A5A5E7F" w14:textId="77777777" w:rsidR="00CC2E35" w:rsidRPr="007825B1" w:rsidRDefault="00CC2E35" w:rsidP="0043644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2"/>
          <w:szCs w:val="22"/>
        </w:rPr>
      </w:pPr>
    </w:p>
    <w:p w14:paraId="77E8353B" w14:textId="77777777" w:rsidR="00CC2E35" w:rsidRPr="007825B1" w:rsidRDefault="00CC2E35" w:rsidP="0043644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2"/>
          <w:szCs w:val="22"/>
        </w:rPr>
      </w:pPr>
    </w:p>
    <w:p w14:paraId="224F0575" w14:textId="77777777" w:rsidR="00CC2E35" w:rsidRPr="007825B1" w:rsidRDefault="00CC2E35" w:rsidP="0043644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2"/>
          <w:szCs w:val="22"/>
        </w:rPr>
      </w:pPr>
    </w:p>
    <w:p w14:paraId="4C911812" w14:textId="77777777" w:rsidR="00CC2E35" w:rsidRDefault="00CC2E35" w:rsidP="0043644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2"/>
          <w:szCs w:val="22"/>
        </w:rPr>
      </w:pPr>
    </w:p>
    <w:p w14:paraId="755537B6" w14:textId="77777777" w:rsidR="00CC2E35" w:rsidRDefault="00CC2E35" w:rsidP="0043644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2"/>
          <w:szCs w:val="22"/>
        </w:rPr>
      </w:pPr>
    </w:p>
    <w:p w14:paraId="614744C4" w14:textId="77777777" w:rsidR="00CC2E35" w:rsidRDefault="00CC2E35" w:rsidP="0043644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2"/>
          <w:szCs w:val="22"/>
        </w:rPr>
      </w:pPr>
    </w:p>
    <w:p w14:paraId="0625F297" w14:textId="77777777" w:rsidR="00CC2E35" w:rsidRDefault="00CC2E35" w:rsidP="0043644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2"/>
          <w:szCs w:val="22"/>
        </w:rPr>
      </w:pPr>
    </w:p>
    <w:p w14:paraId="78D84718" w14:textId="77777777" w:rsidR="00CC2E35" w:rsidRDefault="00CC2E35" w:rsidP="0043644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2"/>
          <w:szCs w:val="22"/>
        </w:rPr>
      </w:pPr>
    </w:p>
    <w:p w14:paraId="1C2C656C" w14:textId="77777777" w:rsidR="00CC2E35" w:rsidRDefault="00CC2E35" w:rsidP="0043644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2"/>
          <w:szCs w:val="22"/>
        </w:rPr>
      </w:pPr>
    </w:p>
    <w:p w14:paraId="6E3BA3E4" w14:textId="77777777" w:rsidR="00CC2E35" w:rsidRDefault="00CC2E35" w:rsidP="0043644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2"/>
          <w:szCs w:val="22"/>
        </w:rPr>
      </w:pPr>
    </w:p>
    <w:p w14:paraId="010B62DC" w14:textId="77777777" w:rsidR="00CC2E35" w:rsidRDefault="00CC2E35" w:rsidP="0043644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2"/>
          <w:szCs w:val="22"/>
        </w:rPr>
      </w:pPr>
    </w:p>
    <w:p w14:paraId="2CDC3D4F" w14:textId="77777777" w:rsidR="00CC2E35" w:rsidRDefault="00CC2E35" w:rsidP="0043644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2"/>
          <w:szCs w:val="22"/>
        </w:rPr>
      </w:pPr>
    </w:p>
    <w:p w14:paraId="1828B9B3" w14:textId="77777777" w:rsidR="00CC2E35" w:rsidRDefault="00CC2E35" w:rsidP="0043644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2"/>
          <w:szCs w:val="22"/>
        </w:rPr>
      </w:pPr>
    </w:p>
    <w:p w14:paraId="6D68B744" w14:textId="77777777" w:rsidR="00CC2E35" w:rsidRPr="007825B1" w:rsidRDefault="00CC2E35" w:rsidP="0043644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2"/>
          <w:szCs w:val="22"/>
        </w:rPr>
      </w:pPr>
    </w:p>
    <w:bookmarkEnd w:id="4"/>
    <w:p w14:paraId="654BACD7" w14:textId="77777777" w:rsidR="00CC2E35" w:rsidRDefault="00CC2E35" w:rsidP="00436443">
      <w:pPr>
        <w:rPr>
          <w:b/>
        </w:rPr>
      </w:pPr>
    </w:p>
    <w:p w14:paraId="2332A360" w14:textId="77777777" w:rsidR="00CC2E35" w:rsidRDefault="00CC2E35" w:rsidP="00A0239F">
      <w:pPr>
        <w:rPr>
          <w:rFonts w:cs="Times New Roman"/>
          <w:b/>
          <w:bCs/>
        </w:rPr>
      </w:pPr>
    </w:p>
    <w:p w14:paraId="68B26999" w14:textId="77777777" w:rsidR="00CC2E35" w:rsidRDefault="00CC2E35">
      <w:pPr>
        <w:widowControl/>
        <w:suppressAutoHyphens w:val="0"/>
        <w:rPr>
          <w:rFonts w:cs="Times New Roman"/>
          <w:b/>
          <w:bCs/>
        </w:rPr>
      </w:pPr>
      <w:r>
        <w:rPr>
          <w:rFonts w:cs="Times New Roman"/>
          <w:b/>
          <w:bCs/>
        </w:rPr>
        <w:br w:type="page"/>
      </w:r>
    </w:p>
    <w:p w14:paraId="1F89F69D" w14:textId="77777777" w:rsidR="00CC2E35" w:rsidRDefault="00CC2E35" w:rsidP="00C53DA1">
      <w:pPr>
        <w:pStyle w:val="Titolo1"/>
        <w:numPr>
          <w:ilvl w:val="0"/>
          <w:numId w:val="47"/>
        </w:numPr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5" w:name="_Toc104386012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Analisi del contesto e del fabbisogno</w:t>
      </w:r>
      <w:bookmarkEnd w:id="5"/>
    </w:p>
    <w:p w14:paraId="0AC6AB52" w14:textId="77777777" w:rsidR="00CC2E35" w:rsidRPr="00C84B65" w:rsidRDefault="00CC2E35" w:rsidP="00C84B65"/>
    <w:p w14:paraId="02A72ACE" w14:textId="77777777" w:rsidR="00CC2E35" w:rsidRDefault="00CC2E35" w:rsidP="00502CD7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 xml:space="preserve">Con riferimento al progetto, fornire una descrizione del contesto di riferimento che caratterizza e nel quale opera l’ATS/Comune/Associazione di ATS in termini di offerta e qualità dei servizi sociali erogati e del fabbisogno del territorio (quantitativo e qualitativo) </w:t>
      </w:r>
      <w:r w:rsidRPr="007825B1">
        <w:rPr>
          <w:rFonts w:cs="Times New Roman"/>
          <w:i/>
          <w:sz w:val="20"/>
          <w:szCs w:val="20"/>
        </w:rPr>
        <w:t>ed in relazione al gap tra la situazione attuale e i risultati che dovranno essere raggiunti tramite l’attivazione dell’intervento</w:t>
      </w:r>
      <w:r>
        <w:rPr>
          <w:rFonts w:cs="Times New Roman"/>
          <w:i/>
          <w:color w:val="FF0000"/>
          <w:sz w:val="20"/>
          <w:szCs w:val="20"/>
        </w:rPr>
        <w:t>.</w:t>
      </w:r>
    </w:p>
    <w:p w14:paraId="6221D549" w14:textId="77777777" w:rsidR="00CC2E35" w:rsidRDefault="00CC2E35">
      <w:pPr>
        <w:widowControl/>
        <w:suppressAutoHyphens w:val="0"/>
        <w:rPr>
          <w:rFonts w:ascii="Garamond" w:hAnsi="Garamond" w:cs="Calibri"/>
          <w:b/>
          <w:bCs/>
          <w:iCs/>
          <w:color w:val="000000"/>
          <w:sz w:val="22"/>
          <w:szCs w:val="22"/>
        </w:rPr>
      </w:pPr>
    </w:p>
    <w:p w14:paraId="4700310E" w14:textId="77777777" w:rsidR="00CC2E35" w:rsidRDefault="00CC2E35">
      <w:pPr>
        <w:widowControl/>
        <w:suppressAutoHyphens w:val="0"/>
        <w:rPr>
          <w:rFonts w:ascii="Garamond" w:hAnsi="Garamond" w:cs="Calibri"/>
          <w:b/>
          <w:bCs/>
          <w:iCs/>
          <w:color w:val="000000"/>
          <w:sz w:val="22"/>
          <w:szCs w:val="22"/>
        </w:rPr>
      </w:pPr>
    </w:p>
    <w:p w14:paraId="6D66C744" w14:textId="77777777" w:rsidR="00CC2E35" w:rsidRDefault="00CC2E35" w:rsidP="005A60C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  <w:bookmarkStart w:id="6" w:name="_Hlk104222830"/>
      <w:r>
        <w:rPr>
          <w:rFonts w:cs="Times New Roman"/>
          <w:i/>
          <w:sz w:val="20"/>
          <w:szCs w:val="20"/>
        </w:rPr>
        <w:t>(</w:t>
      </w:r>
      <w:r w:rsidRPr="003E5E4D">
        <w:rPr>
          <w:rFonts w:cs="Times New Roman"/>
          <w:i/>
          <w:sz w:val="20"/>
          <w:szCs w:val="20"/>
        </w:rPr>
        <w:t>max 1500 caratteri)</w:t>
      </w:r>
    </w:p>
    <w:p w14:paraId="1AF76C19" w14:textId="77777777" w:rsidR="00CC2E35" w:rsidRDefault="00CC2E35" w:rsidP="005A60C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20FAC03E" w14:textId="77777777" w:rsidR="00CC2E35" w:rsidRDefault="00CC2E35" w:rsidP="005A60C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4EADD719" w14:textId="77777777" w:rsidR="00CC2E35" w:rsidRDefault="00CC2E35" w:rsidP="005A60C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7E21CC58" w14:textId="77777777" w:rsidR="00CC2E35" w:rsidRDefault="00CC2E35" w:rsidP="005A60C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71A94C3E" w14:textId="77777777" w:rsidR="00CC2E35" w:rsidRDefault="00CC2E35" w:rsidP="005A60C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06DEE588" w14:textId="77777777" w:rsidR="00CC2E35" w:rsidRDefault="00CC2E35" w:rsidP="005A60C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30184163" w14:textId="77777777" w:rsidR="00CC2E35" w:rsidRPr="007825B1" w:rsidRDefault="00CC2E35" w:rsidP="005A60C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2D914889" w14:textId="77777777" w:rsidR="00CC2E35" w:rsidRDefault="00CC2E35" w:rsidP="005A60C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399873E1" w14:textId="77777777" w:rsidR="00CC2E35" w:rsidRDefault="00CC2E35" w:rsidP="005A60C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28A25CDA" w14:textId="77777777" w:rsidR="00CC2E35" w:rsidRPr="007825B1" w:rsidRDefault="00CC2E35" w:rsidP="005A60C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77D0D010" w14:textId="77777777" w:rsidR="00CC2E35" w:rsidRPr="007825B1" w:rsidRDefault="00CC2E35" w:rsidP="005A60C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20CAF0D9" w14:textId="77777777" w:rsidR="00CC2E35" w:rsidRPr="007825B1" w:rsidRDefault="00CC2E35" w:rsidP="005A60C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24867233" w14:textId="77777777" w:rsidR="00CC2E35" w:rsidRPr="007825B1" w:rsidRDefault="00CC2E35" w:rsidP="005A60C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54D7DF4D" w14:textId="77777777" w:rsidR="00CC2E35" w:rsidRDefault="00CC2E35" w:rsidP="005A60C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789E5F77" w14:textId="77777777" w:rsidR="00CC2E35" w:rsidRDefault="00CC2E35" w:rsidP="005A60C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6EC157E8" w14:textId="77777777" w:rsidR="00CC2E35" w:rsidRDefault="00CC2E35" w:rsidP="005A60C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0A564CE8" w14:textId="77777777" w:rsidR="00CC2E35" w:rsidRDefault="00CC2E35" w:rsidP="005A60C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2BD109DE" w14:textId="77777777" w:rsidR="00CC2E35" w:rsidRDefault="00CC2E35" w:rsidP="005A60C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0D745C39" w14:textId="77777777" w:rsidR="00CC2E35" w:rsidRDefault="00CC2E35" w:rsidP="005A60C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4402B0A0" w14:textId="77777777" w:rsidR="00CC2E35" w:rsidRDefault="00CC2E35" w:rsidP="005A60C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363ED3A0" w14:textId="77777777" w:rsidR="00CC2E35" w:rsidRPr="007825B1" w:rsidRDefault="00CC2E35" w:rsidP="005A60C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23497160" w14:textId="77777777" w:rsidR="00CC2E35" w:rsidRPr="007825B1" w:rsidRDefault="00CC2E35" w:rsidP="005A60C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538F37F5" w14:textId="77777777" w:rsidR="00CC2E35" w:rsidRPr="007825B1" w:rsidRDefault="00CC2E35" w:rsidP="005A60C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386281CE" w14:textId="77777777" w:rsidR="00CC2E35" w:rsidRPr="007825B1" w:rsidRDefault="00CC2E35" w:rsidP="005A60C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bookmarkEnd w:id="6"/>
    <w:p w14:paraId="361A8079" w14:textId="77777777" w:rsidR="00CC2E35" w:rsidRDefault="00CC2E35">
      <w:pPr>
        <w:widowControl/>
        <w:suppressAutoHyphens w:val="0"/>
        <w:rPr>
          <w:rFonts w:ascii="Garamond" w:hAnsi="Garamond" w:cs="Calibri"/>
          <w:b/>
          <w:bCs/>
          <w:iCs/>
          <w:color w:val="000000"/>
          <w:kern w:val="0"/>
          <w:sz w:val="22"/>
          <w:szCs w:val="22"/>
          <w:lang w:eastAsia="en-US" w:bidi="ar-SA"/>
        </w:rPr>
      </w:pPr>
      <w:r>
        <w:rPr>
          <w:rFonts w:ascii="Garamond" w:hAnsi="Garamond" w:cs="Calibri"/>
          <w:b/>
          <w:bCs/>
          <w:iCs/>
          <w:color w:val="000000"/>
          <w:sz w:val="22"/>
          <w:szCs w:val="22"/>
        </w:rPr>
        <w:br w:type="page"/>
      </w:r>
    </w:p>
    <w:p w14:paraId="31BF641F" w14:textId="77777777" w:rsidR="00CC2E35" w:rsidRDefault="00CC2E35" w:rsidP="00C53DA1">
      <w:pPr>
        <w:pStyle w:val="Titolo1"/>
        <w:numPr>
          <w:ilvl w:val="0"/>
          <w:numId w:val="47"/>
        </w:numPr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7" w:name="_Toc104386013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Descrizione del progetto</w:t>
      </w:r>
      <w:bookmarkEnd w:id="7"/>
    </w:p>
    <w:p w14:paraId="1670BBA7" w14:textId="77777777" w:rsidR="00CC2E35" w:rsidRDefault="00CC2E35" w:rsidP="00C53DA1">
      <w:pPr>
        <w:pStyle w:val="Paragrafoelenco"/>
        <w:spacing w:after="160" w:line="259" w:lineRule="auto"/>
        <w:jc w:val="both"/>
        <w:rPr>
          <w:rFonts w:ascii="Times New Roman" w:hAnsi="Times New Roman"/>
          <w:sz w:val="16"/>
          <w:szCs w:val="16"/>
        </w:rPr>
      </w:pPr>
    </w:p>
    <w:p w14:paraId="7DDBA698" w14:textId="77777777" w:rsidR="00CC2E35" w:rsidRPr="00D777D8" w:rsidRDefault="00CC2E35" w:rsidP="00C53DA1">
      <w:pPr>
        <w:pStyle w:val="Paragrafoelenco"/>
        <w:spacing w:after="160" w:line="259" w:lineRule="auto"/>
        <w:jc w:val="both"/>
        <w:rPr>
          <w:rFonts w:ascii="Times New Roman" w:hAnsi="Times New Roman"/>
          <w:sz w:val="16"/>
          <w:szCs w:val="16"/>
        </w:rPr>
      </w:pPr>
      <w:r w:rsidRPr="00D777D8">
        <w:rPr>
          <w:rFonts w:ascii="Times New Roman" w:eastAsia="PMingLiU" w:hAnsi="Times New Roman"/>
          <w:b/>
          <w:bCs/>
          <w:kern w:val="1"/>
          <w:lang w:eastAsia="hi-IN" w:bidi="hi-IN"/>
        </w:rPr>
        <w:t>4.1 Obiettivi</w:t>
      </w:r>
    </w:p>
    <w:p w14:paraId="6E930682" w14:textId="77777777" w:rsidR="00CC2E35" w:rsidRDefault="00CC2E35" w:rsidP="0003190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 xml:space="preserve">Fornire una descrizione dei contenuti della proposta </w:t>
      </w:r>
      <w:r w:rsidRPr="0031667F">
        <w:rPr>
          <w:rFonts w:cs="Times New Roman"/>
          <w:i/>
          <w:sz w:val="20"/>
          <w:szCs w:val="20"/>
        </w:rPr>
        <w:t>progettuale, in coerenza con l’analisi dei fabbisogni, mettendo</w:t>
      </w:r>
      <w:r>
        <w:rPr>
          <w:rFonts w:cs="Times New Roman"/>
          <w:i/>
          <w:sz w:val="20"/>
          <w:szCs w:val="20"/>
        </w:rPr>
        <w:t xml:space="preserve"> in evidenza come il progetto contribuisca al raggiungimento degli obiettivi del sub-investimento nel territorio di riferimento e del target associato al sub-investimento in termini di beneficiari. </w:t>
      </w:r>
    </w:p>
    <w:p w14:paraId="196D9BA5" w14:textId="77777777" w:rsidR="00CC2E35" w:rsidRDefault="00CC2E35" w:rsidP="0003190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1CF8CA82" w14:textId="77777777" w:rsidR="00CC2E35" w:rsidRPr="00B9676D" w:rsidRDefault="00CC2E35" w:rsidP="0003190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  <w:r w:rsidRPr="00B9676D">
        <w:rPr>
          <w:rFonts w:cs="Times New Roman"/>
          <w:i/>
          <w:sz w:val="20"/>
          <w:szCs w:val="20"/>
        </w:rPr>
        <w:t xml:space="preserve">Declinare gli obiettivi con riferimento sia agli interventi destinati agli spazi abitativi, anche in rete, pubblici e/o privati sia agli interventi volti alla continuità dell’assistenza sociosanitaria e del rafforzamento dei sevizi di domiciliarità. </w:t>
      </w:r>
    </w:p>
    <w:p w14:paraId="0F7D8E3C" w14:textId="77777777" w:rsidR="00CC2E35" w:rsidRPr="00B9676D" w:rsidRDefault="00CC2E35" w:rsidP="0003190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5EC63F54" w14:textId="77777777" w:rsidR="00CC2E35" w:rsidRPr="00B9676D" w:rsidRDefault="00CC2E35" w:rsidP="007D1831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  <w:r w:rsidRPr="00B9676D">
        <w:rPr>
          <w:rFonts w:cs="Times New Roman"/>
          <w:i/>
          <w:sz w:val="20"/>
          <w:szCs w:val="20"/>
        </w:rPr>
        <w:t>Segnalare se è previsto un collegamento con iniziative progettuali sviluppate sull’intervento 1.1.3</w:t>
      </w:r>
    </w:p>
    <w:p w14:paraId="767867CF" w14:textId="77777777" w:rsidR="00CC2E35" w:rsidRDefault="00CC2E35" w:rsidP="00B21B43">
      <w:pPr>
        <w:widowControl/>
        <w:suppressAutoHyphens w:val="0"/>
        <w:spacing w:before="240" w:after="160"/>
        <w:ind w:left="720"/>
        <w:contextualSpacing/>
        <w:jc w:val="both"/>
        <w:rPr>
          <w:rFonts w:cs="Times New Roman"/>
          <w:b/>
          <w:bCs/>
        </w:rPr>
      </w:pPr>
    </w:p>
    <w:p w14:paraId="0433586E" w14:textId="77777777" w:rsidR="00CC2E35" w:rsidRDefault="00CC2E35" w:rsidP="00AA191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(</w:t>
      </w:r>
      <w:r w:rsidRPr="003E5E4D">
        <w:rPr>
          <w:rFonts w:cs="Times New Roman"/>
          <w:i/>
          <w:sz w:val="20"/>
          <w:szCs w:val="20"/>
        </w:rPr>
        <w:t xml:space="preserve">max </w:t>
      </w:r>
      <w:r>
        <w:rPr>
          <w:rFonts w:cs="Times New Roman"/>
          <w:i/>
          <w:sz w:val="20"/>
          <w:szCs w:val="20"/>
        </w:rPr>
        <w:t>3000</w:t>
      </w:r>
      <w:r w:rsidRPr="003E5E4D">
        <w:rPr>
          <w:rFonts w:cs="Times New Roman"/>
          <w:i/>
          <w:sz w:val="20"/>
          <w:szCs w:val="20"/>
        </w:rPr>
        <w:t xml:space="preserve"> caratteri)</w:t>
      </w:r>
    </w:p>
    <w:p w14:paraId="40D41A8D" w14:textId="77777777" w:rsidR="00CC2E35" w:rsidRDefault="00CC2E35" w:rsidP="00AA191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240B5B9B" w14:textId="77777777" w:rsidR="00CC2E35" w:rsidRDefault="00CC2E35" w:rsidP="00AA191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62C60E9E" w14:textId="77777777" w:rsidR="00CC2E35" w:rsidRDefault="00CC2E35" w:rsidP="00AA191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632B9DE9" w14:textId="77777777" w:rsidR="00CC2E35" w:rsidRDefault="00CC2E35" w:rsidP="00AA191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1B55DDAC" w14:textId="77777777" w:rsidR="00CC2E35" w:rsidRDefault="00CC2E35" w:rsidP="00AA191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4825C3C9" w14:textId="77777777" w:rsidR="00CC2E35" w:rsidRDefault="00CC2E35" w:rsidP="00AA191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6BD4C79D" w14:textId="77777777" w:rsidR="00CC2E35" w:rsidRPr="007825B1" w:rsidRDefault="00CC2E35" w:rsidP="00AA191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5CFACAD1" w14:textId="77777777" w:rsidR="00CC2E35" w:rsidRDefault="00CC2E35" w:rsidP="00AA191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1C43ACA3" w14:textId="77777777" w:rsidR="00CC2E35" w:rsidRDefault="00CC2E35" w:rsidP="00AA191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6B42B497" w14:textId="77777777" w:rsidR="00CC2E35" w:rsidRPr="007825B1" w:rsidRDefault="00CC2E35" w:rsidP="00AA191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7916FAB7" w14:textId="77777777" w:rsidR="00CC2E35" w:rsidRPr="007825B1" w:rsidRDefault="00CC2E35" w:rsidP="00AA191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019D340C" w14:textId="77777777" w:rsidR="00CC2E35" w:rsidRPr="007825B1" w:rsidRDefault="00CC2E35" w:rsidP="00AA191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06E263B0" w14:textId="77777777" w:rsidR="00CC2E35" w:rsidRPr="007825B1" w:rsidRDefault="00CC2E35" w:rsidP="00AA191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36171AAD" w14:textId="77777777" w:rsidR="00CC2E35" w:rsidRDefault="00CC2E35" w:rsidP="00AA191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2F67259E" w14:textId="77777777" w:rsidR="00CC2E35" w:rsidRDefault="00CC2E35" w:rsidP="00AA191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231AFA90" w14:textId="77777777" w:rsidR="00CC2E35" w:rsidRDefault="00CC2E35" w:rsidP="00AA191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5D0B29D2" w14:textId="77777777" w:rsidR="00CC2E35" w:rsidRDefault="00CC2E35" w:rsidP="00AA191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10505062" w14:textId="77777777" w:rsidR="00CC2E35" w:rsidRDefault="00CC2E35" w:rsidP="00AA191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74287313" w14:textId="77777777" w:rsidR="00CC2E35" w:rsidRDefault="00CC2E35" w:rsidP="00AA191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4ED397F0" w14:textId="77777777" w:rsidR="00CC2E35" w:rsidRDefault="00CC2E35" w:rsidP="00AA191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2678ABBB" w14:textId="77777777" w:rsidR="00CC2E35" w:rsidRPr="007825B1" w:rsidRDefault="00CC2E35" w:rsidP="00AA191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7E60DABB" w14:textId="77777777" w:rsidR="00CC2E35" w:rsidRPr="007825B1" w:rsidRDefault="00CC2E35" w:rsidP="00AA191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64B421CE" w14:textId="77777777" w:rsidR="00CC2E35" w:rsidRPr="007825B1" w:rsidRDefault="00CC2E35" w:rsidP="00AA191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6D81CF00" w14:textId="77777777" w:rsidR="00CC2E35" w:rsidRPr="007825B1" w:rsidRDefault="00CC2E35" w:rsidP="00AA191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27EF13CF" w14:textId="77777777" w:rsidR="00CC2E35" w:rsidRDefault="00CC2E35">
      <w:pPr>
        <w:widowControl/>
        <w:suppressAutoHyphens w:val="0"/>
        <w:rPr>
          <w:rFonts w:cs="Times New Roman"/>
          <w:b/>
          <w:bCs/>
        </w:rPr>
      </w:pPr>
      <w:r>
        <w:rPr>
          <w:rFonts w:cs="Times New Roman"/>
          <w:b/>
          <w:bCs/>
        </w:rPr>
        <w:br w:type="page"/>
      </w:r>
    </w:p>
    <w:p w14:paraId="19D7B9C1" w14:textId="77777777" w:rsidR="00CC2E35" w:rsidRPr="00B21B43" w:rsidRDefault="00CC2E35" w:rsidP="00B21B43">
      <w:pPr>
        <w:widowControl/>
        <w:suppressAutoHyphens w:val="0"/>
        <w:spacing w:before="240" w:after="160"/>
        <w:ind w:left="720"/>
        <w:contextualSpacing/>
        <w:jc w:val="both"/>
        <w:rPr>
          <w:rFonts w:cs="Times New Roman"/>
          <w:b/>
          <w:bCs/>
        </w:rPr>
      </w:pPr>
      <w:r w:rsidRPr="00B21B43">
        <w:rPr>
          <w:rFonts w:cs="Times New Roman"/>
          <w:b/>
          <w:bCs/>
        </w:rPr>
        <w:t xml:space="preserve">4.2 </w:t>
      </w:r>
      <w:r>
        <w:rPr>
          <w:rFonts w:cs="Times New Roman"/>
          <w:b/>
          <w:bCs/>
        </w:rPr>
        <w:t>Azioni e a</w:t>
      </w:r>
      <w:r w:rsidRPr="00B21B43">
        <w:rPr>
          <w:rFonts w:cs="Times New Roman"/>
          <w:b/>
          <w:bCs/>
        </w:rPr>
        <w:t>ttività</w:t>
      </w:r>
    </w:p>
    <w:p w14:paraId="03FDD485" w14:textId="77777777" w:rsidR="00CC2E35" w:rsidRDefault="00CC2E35" w:rsidP="00B21B43">
      <w:pPr>
        <w:widowControl/>
        <w:suppressAutoHyphens w:val="0"/>
        <w:spacing w:before="240" w:after="160"/>
        <w:ind w:left="720"/>
        <w:contextualSpacing/>
        <w:jc w:val="both"/>
        <w:rPr>
          <w:rFonts w:cs="Times New Roman"/>
          <w:b/>
          <w:bCs/>
          <w:sz w:val="20"/>
          <w:szCs w:val="20"/>
        </w:rPr>
      </w:pPr>
    </w:p>
    <w:tbl>
      <w:tblPr>
        <w:tblW w:w="9353" w:type="dxa"/>
        <w:tblInd w:w="284" w:type="dxa"/>
        <w:tblLook w:val="00A0" w:firstRow="1" w:lastRow="0" w:firstColumn="1" w:lastColumn="0" w:noHBand="0" w:noVBand="0"/>
      </w:tblPr>
      <w:tblGrid>
        <w:gridCol w:w="400"/>
        <w:gridCol w:w="396"/>
        <w:gridCol w:w="8557"/>
      </w:tblGrid>
      <w:tr w:rsidR="00CC2E35" w:rsidRPr="00D777D8" w14:paraId="01610A5A" w14:textId="77777777" w:rsidTr="004959AF">
        <w:trPr>
          <w:trHeight w:val="21"/>
          <w:tblHeader/>
        </w:trPr>
        <w:tc>
          <w:tcPr>
            <w:tcW w:w="9353" w:type="dxa"/>
            <w:gridSpan w:val="3"/>
          </w:tcPr>
          <w:p w14:paraId="3BCE96A8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959AF">
              <w:rPr>
                <w:b/>
                <w:bCs/>
                <w:sz w:val="20"/>
                <w:szCs w:val="20"/>
              </w:rPr>
              <w:t xml:space="preserve">A - Progetti diffusi, appartamenti singoli non integrati in una struttura residenziale </w:t>
            </w:r>
            <w:bookmarkStart w:id="8" w:name="_Hlk104223347"/>
            <w:r w:rsidRPr="004959AF">
              <w:rPr>
                <w:b/>
                <w:bCs/>
                <w:sz w:val="20"/>
                <w:szCs w:val="20"/>
              </w:rPr>
              <w:t>(</w:t>
            </w:r>
            <w:r w:rsidRPr="004959AF">
              <w:rPr>
                <w:b/>
                <w:bCs/>
                <w:i/>
                <w:iCs/>
                <w:sz w:val="20"/>
                <w:szCs w:val="20"/>
              </w:rPr>
              <w:t>se si barra l’opzione A.1. è necessario barrare l’opzione A.2. e viceversa</w:t>
            </w:r>
            <w:r w:rsidRPr="004959AF">
              <w:rPr>
                <w:b/>
                <w:bCs/>
                <w:sz w:val="20"/>
                <w:szCs w:val="20"/>
              </w:rPr>
              <w:t>)</w:t>
            </w:r>
            <w:bookmarkEnd w:id="8"/>
          </w:p>
          <w:p w14:paraId="7F76888A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CC2E35" w:rsidRPr="00D777D8" w14:paraId="36D2FF3A" w14:textId="77777777" w:rsidTr="004959AF">
        <w:trPr>
          <w:trHeight w:val="341"/>
        </w:trPr>
        <w:tc>
          <w:tcPr>
            <w:tcW w:w="400" w:type="dxa"/>
            <w:tcBorders>
              <w:right w:val="single" w:sz="4" w:space="0" w:color="auto"/>
            </w:tcBorders>
          </w:tcPr>
          <w:p w14:paraId="02D6C7AF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45C4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557" w:type="dxa"/>
            <w:vMerge w:val="restart"/>
            <w:tcBorders>
              <w:left w:val="single" w:sz="4" w:space="0" w:color="auto"/>
            </w:tcBorders>
          </w:tcPr>
          <w:p w14:paraId="05FC303B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4959AF">
              <w:rPr>
                <w:sz w:val="20"/>
                <w:szCs w:val="20"/>
              </w:rPr>
              <w:t xml:space="preserve">A.1 – Riqualificazione degli spazi abitativi e dotazione strumentale tecnologica atta a garantire l’autonomia dell’anziano e il collegamento alla rete dei servizi integrati sociali e sociosanitari per la continuità assistenziale </w:t>
            </w:r>
          </w:p>
        </w:tc>
      </w:tr>
      <w:tr w:rsidR="00CC2E35" w:rsidRPr="00D777D8" w14:paraId="7675C844" w14:textId="77777777" w:rsidTr="004959AF">
        <w:trPr>
          <w:trHeight w:val="518"/>
        </w:trPr>
        <w:tc>
          <w:tcPr>
            <w:tcW w:w="400" w:type="dxa"/>
          </w:tcPr>
          <w:p w14:paraId="579632DD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14:paraId="382A28CB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557" w:type="dxa"/>
            <w:vMerge/>
          </w:tcPr>
          <w:p w14:paraId="446BCBC9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</w:tr>
      <w:tr w:rsidR="00CC2E35" w:rsidRPr="00D777D8" w14:paraId="41AC4864" w14:textId="77777777" w:rsidTr="004959AF">
        <w:trPr>
          <w:trHeight w:val="21"/>
        </w:trPr>
        <w:tc>
          <w:tcPr>
            <w:tcW w:w="400" w:type="dxa"/>
            <w:tcBorders>
              <w:right w:val="single" w:sz="4" w:space="0" w:color="auto"/>
            </w:tcBorders>
          </w:tcPr>
          <w:p w14:paraId="1F90C846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EABE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557" w:type="dxa"/>
            <w:tcBorders>
              <w:left w:val="single" w:sz="4" w:space="0" w:color="auto"/>
            </w:tcBorders>
          </w:tcPr>
          <w:p w14:paraId="4ABD2F2C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4959AF">
              <w:rPr>
                <w:sz w:val="20"/>
                <w:szCs w:val="20"/>
              </w:rPr>
              <w:t>A.2 – Potenziamento della rete integrata dei servizi legati alla domiciliarità</w:t>
            </w:r>
          </w:p>
          <w:p w14:paraId="56C79502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10"/>
                <w:szCs w:val="10"/>
              </w:rPr>
            </w:pPr>
          </w:p>
        </w:tc>
      </w:tr>
      <w:tr w:rsidR="00CC2E35" w:rsidRPr="00D777D8" w14:paraId="2A4F5423" w14:textId="77777777" w:rsidTr="004959AF">
        <w:trPr>
          <w:trHeight w:val="21"/>
        </w:trPr>
        <w:tc>
          <w:tcPr>
            <w:tcW w:w="400" w:type="dxa"/>
          </w:tcPr>
          <w:p w14:paraId="0961F5EE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</w:tcBorders>
          </w:tcPr>
          <w:p w14:paraId="0E245786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557" w:type="dxa"/>
            <w:tcBorders>
              <w:left w:val="nil"/>
            </w:tcBorders>
          </w:tcPr>
          <w:p w14:paraId="233E5BAA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</w:tr>
      <w:tr w:rsidR="00CC2E35" w:rsidRPr="00D777D8" w14:paraId="22543975" w14:textId="77777777" w:rsidTr="004959AF">
        <w:trPr>
          <w:trHeight w:val="21"/>
        </w:trPr>
        <w:tc>
          <w:tcPr>
            <w:tcW w:w="9353" w:type="dxa"/>
            <w:gridSpan w:val="3"/>
          </w:tcPr>
          <w:p w14:paraId="405B9237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959AF">
              <w:rPr>
                <w:b/>
                <w:bCs/>
                <w:sz w:val="20"/>
                <w:szCs w:val="20"/>
              </w:rPr>
              <w:t>B - Progetti diffusi, gruppi di appartamenti non integrati in una struttura residenziale (</w:t>
            </w:r>
            <w:r w:rsidRPr="004959AF">
              <w:rPr>
                <w:b/>
                <w:bCs/>
                <w:i/>
                <w:iCs/>
                <w:sz w:val="20"/>
                <w:szCs w:val="20"/>
              </w:rPr>
              <w:t>se si barra l’opzione B.1. è necessario barrare l’opzione B.2. e viceversa</w:t>
            </w:r>
            <w:r w:rsidRPr="004959AF">
              <w:rPr>
                <w:b/>
                <w:bCs/>
                <w:sz w:val="20"/>
                <w:szCs w:val="20"/>
              </w:rPr>
              <w:t>)</w:t>
            </w:r>
          </w:p>
          <w:p w14:paraId="1405171C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CC2E35" w:rsidRPr="00D777D8" w14:paraId="088F1CCD" w14:textId="77777777" w:rsidTr="004959AF">
        <w:trPr>
          <w:trHeight w:val="353"/>
        </w:trPr>
        <w:tc>
          <w:tcPr>
            <w:tcW w:w="400" w:type="dxa"/>
            <w:tcBorders>
              <w:right w:val="single" w:sz="4" w:space="0" w:color="auto"/>
            </w:tcBorders>
          </w:tcPr>
          <w:p w14:paraId="142CFE65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27B5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557" w:type="dxa"/>
            <w:vMerge w:val="restart"/>
            <w:tcBorders>
              <w:left w:val="single" w:sz="4" w:space="0" w:color="auto"/>
            </w:tcBorders>
          </w:tcPr>
          <w:p w14:paraId="28881B61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4959AF">
              <w:rPr>
                <w:sz w:val="20"/>
                <w:szCs w:val="20"/>
              </w:rPr>
              <w:t>B.1 – Realizzazione di investimenti infrastrutturali per la riqualificazione degli immobili in gruppi di appartamenti autonomi, corredati da dotazione strumentale tecnologica atta a garantire l’autonomia dell’anziano e il collegamento alla rete dei servizi integrati sociali e sociosanitari per la continuità assistenziale</w:t>
            </w:r>
          </w:p>
        </w:tc>
      </w:tr>
      <w:tr w:rsidR="00CC2E35" w:rsidRPr="00D777D8" w14:paraId="0C76301B" w14:textId="77777777" w:rsidTr="004959AF">
        <w:trPr>
          <w:trHeight w:val="796"/>
        </w:trPr>
        <w:tc>
          <w:tcPr>
            <w:tcW w:w="400" w:type="dxa"/>
          </w:tcPr>
          <w:p w14:paraId="75509FAA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14:paraId="310A29A1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557" w:type="dxa"/>
            <w:vMerge/>
          </w:tcPr>
          <w:p w14:paraId="6DEBDC7A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</w:tr>
      <w:tr w:rsidR="00CC2E35" w:rsidRPr="00D777D8" w14:paraId="3EDF9194" w14:textId="77777777" w:rsidTr="004959AF">
        <w:trPr>
          <w:trHeight w:val="21"/>
        </w:trPr>
        <w:tc>
          <w:tcPr>
            <w:tcW w:w="400" w:type="dxa"/>
            <w:tcBorders>
              <w:right w:val="single" w:sz="4" w:space="0" w:color="auto"/>
            </w:tcBorders>
          </w:tcPr>
          <w:p w14:paraId="2D2031FC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5089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557" w:type="dxa"/>
            <w:tcBorders>
              <w:left w:val="single" w:sz="4" w:space="0" w:color="auto"/>
            </w:tcBorders>
          </w:tcPr>
          <w:p w14:paraId="3D607641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4959AF">
              <w:rPr>
                <w:sz w:val="20"/>
                <w:szCs w:val="20"/>
              </w:rPr>
              <w:t>B.2 – Potenziamento della rete integrata dei servizi legati alla domiciliarità</w:t>
            </w:r>
          </w:p>
          <w:p w14:paraId="38A57754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10"/>
                <w:szCs w:val="10"/>
              </w:rPr>
            </w:pPr>
          </w:p>
        </w:tc>
      </w:tr>
      <w:tr w:rsidR="00CC2E35" w:rsidRPr="00D777D8" w14:paraId="2B9F6A0F" w14:textId="77777777" w:rsidTr="004959AF">
        <w:trPr>
          <w:trHeight w:val="21"/>
        </w:trPr>
        <w:tc>
          <w:tcPr>
            <w:tcW w:w="400" w:type="dxa"/>
          </w:tcPr>
          <w:p w14:paraId="21E0C038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</w:tcBorders>
          </w:tcPr>
          <w:p w14:paraId="463AFBEF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557" w:type="dxa"/>
          </w:tcPr>
          <w:p w14:paraId="5FDFE6A0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</w:tr>
      <w:tr w:rsidR="00CC2E35" w:rsidRPr="00D777D8" w14:paraId="6B99F352" w14:textId="77777777" w:rsidTr="004959AF">
        <w:trPr>
          <w:trHeight w:val="21"/>
        </w:trPr>
        <w:tc>
          <w:tcPr>
            <w:tcW w:w="9353" w:type="dxa"/>
            <w:gridSpan w:val="3"/>
          </w:tcPr>
          <w:p w14:paraId="1DB48470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959AF">
              <w:rPr>
                <w:b/>
                <w:bCs/>
                <w:sz w:val="20"/>
                <w:szCs w:val="20"/>
              </w:rPr>
              <w:t>C - Riconversione di strutture residenziali pubbliche (</w:t>
            </w:r>
            <w:r w:rsidRPr="004959AF">
              <w:rPr>
                <w:b/>
                <w:bCs/>
                <w:i/>
                <w:iCs/>
                <w:sz w:val="20"/>
                <w:szCs w:val="20"/>
              </w:rPr>
              <w:t>se si barra l’opzione C.1. è necessario barrare l’opzione C.2. e viceversa</w:t>
            </w:r>
            <w:r w:rsidRPr="004959AF">
              <w:rPr>
                <w:b/>
                <w:bCs/>
                <w:sz w:val="20"/>
                <w:szCs w:val="20"/>
              </w:rPr>
              <w:t>)</w:t>
            </w:r>
          </w:p>
          <w:p w14:paraId="31497F00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CC2E35" w:rsidRPr="00D777D8" w14:paraId="40A1CD41" w14:textId="77777777" w:rsidTr="004959AF">
        <w:trPr>
          <w:trHeight w:val="353"/>
        </w:trPr>
        <w:tc>
          <w:tcPr>
            <w:tcW w:w="400" w:type="dxa"/>
            <w:tcBorders>
              <w:right w:val="single" w:sz="4" w:space="0" w:color="auto"/>
            </w:tcBorders>
          </w:tcPr>
          <w:p w14:paraId="0C188635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44A5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557" w:type="dxa"/>
            <w:vMerge w:val="restart"/>
            <w:tcBorders>
              <w:left w:val="single" w:sz="4" w:space="0" w:color="auto"/>
            </w:tcBorders>
          </w:tcPr>
          <w:p w14:paraId="141339EC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4959AF">
              <w:rPr>
                <w:sz w:val="20"/>
                <w:szCs w:val="20"/>
              </w:rPr>
              <w:t>C.1 – Realizzazione di investimenti infrastrutturali per la riqualificazione di strutture residenziali pubbliche in gruppi di appartamenti autonomi dotati di strumentazione tecnologica innovativa, atta a garantire l’autonomia dell’anziano e il collegamento alla rete dei servizi integrati sociali e sociosanitari per la continuità assistenziale</w:t>
            </w:r>
          </w:p>
        </w:tc>
      </w:tr>
      <w:tr w:rsidR="00CC2E35" w:rsidRPr="00D777D8" w14:paraId="5BF5EF9E" w14:textId="77777777" w:rsidTr="004959AF">
        <w:trPr>
          <w:trHeight w:val="796"/>
        </w:trPr>
        <w:tc>
          <w:tcPr>
            <w:tcW w:w="400" w:type="dxa"/>
          </w:tcPr>
          <w:p w14:paraId="1A4C0B23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14:paraId="7253ECFE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557" w:type="dxa"/>
            <w:vMerge/>
          </w:tcPr>
          <w:p w14:paraId="18B7BDB8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</w:tr>
      <w:tr w:rsidR="00CC2E35" w:rsidRPr="00D777D8" w14:paraId="391FC78C" w14:textId="77777777" w:rsidTr="004959AF">
        <w:trPr>
          <w:trHeight w:val="21"/>
        </w:trPr>
        <w:tc>
          <w:tcPr>
            <w:tcW w:w="400" w:type="dxa"/>
            <w:tcBorders>
              <w:right w:val="single" w:sz="4" w:space="0" w:color="auto"/>
            </w:tcBorders>
          </w:tcPr>
          <w:p w14:paraId="04F66DF3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A5D1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557" w:type="dxa"/>
            <w:tcBorders>
              <w:left w:val="single" w:sz="4" w:space="0" w:color="auto"/>
            </w:tcBorders>
          </w:tcPr>
          <w:p w14:paraId="6ABA3903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4959AF">
              <w:rPr>
                <w:sz w:val="20"/>
                <w:szCs w:val="20"/>
              </w:rPr>
              <w:t xml:space="preserve">C.2 – Potenziamento della rete integrata dei servizi legati alla domiciliarità </w:t>
            </w:r>
          </w:p>
          <w:p w14:paraId="052A0C1F" w14:textId="77777777" w:rsidR="00CC2E35" w:rsidRPr="004959AF" w:rsidRDefault="00CC2E35" w:rsidP="004959AF">
            <w:pPr>
              <w:tabs>
                <w:tab w:val="left" w:pos="993"/>
              </w:tabs>
              <w:jc w:val="both"/>
              <w:rPr>
                <w:sz w:val="10"/>
                <w:szCs w:val="10"/>
              </w:rPr>
            </w:pPr>
          </w:p>
        </w:tc>
      </w:tr>
    </w:tbl>
    <w:p w14:paraId="133707E0" w14:textId="77777777" w:rsidR="00CC2E35" w:rsidRDefault="00CC2E35" w:rsidP="00A94EB5">
      <w:pPr>
        <w:pStyle w:val="Paragrafoelenco"/>
        <w:spacing w:before="240" w:after="160" w:line="259" w:lineRule="auto"/>
        <w:jc w:val="both"/>
        <w:rPr>
          <w:rFonts w:ascii="Times New Roman" w:eastAsia="PMingLiU" w:hAnsi="Times New Roman"/>
          <w:b/>
          <w:bCs/>
          <w:kern w:val="1"/>
          <w:lang w:eastAsia="hi-IN" w:bidi="hi-IN"/>
        </w:rPr>
      </w:pPr>
    </w:p>
    <w:p w14:paraId="4135D0D3" w14:textId="77777777" w:rsidR="00CC2E35" w:rsidRPr="00B21B43" w:rsidRDefault="00CC2E35" w:rsidP="00B21B43">
      <w:pPr>
        <w:widowControl/>
        <w:suppressAutoHyphens w:val="0"/>
        <w:spacing w:before="240" w:after="160"/>
        <w:ind w:left="720"/>
        <w:contextualSpacing/>
        <w:jc w:val="both"/>
        <w:rPr>
          <w:rFonts w:cs="Times New Roman"/>
          <w:b/>
          <w:bCs/>
          <w:sz w:val="20"/>
          <w:szCs w:val="20"/>
        </w:rPr>
      </w:pPr>
    </w:p>
    <w:p w14:paraId="48990E30" w14:textId="77777777" w:rsidR="00CC2E35" w:rsidRDefault="00CC2E35">
      <w:pPr>
        <w:widowControl/>
        <w:suppressAutoHyphens w:val="0"/>
        <w:rPr>
          <w:rFonts w:eastAsia="PMingLiU" w:cs="Times New Roman"/>
          <w:b/>
          <w:bCs/>
        </w:rPr>
      </w:pPr>
      <w:r>
        <w:rPr>
          <w:rFonts w:eastAsia="PMingLiU"/>
          <w:b/>
          <w:bCs/>
        </w:rPr>
        <w:br w:type="page"/>
      </w:r>
    </w:p>
    <w:p w14:paraId="32C2119E" w14:textId="77777777" w:rsidR="00CC2E35" w:rsidRPr="00D777D8" w:rsidRDefault="00CC2E35" w:rsidP="00906E4A">
      <w:pPr>
        <w:pStyle w:val="Paragrafoelenco"/>
        <w:spacing w:before="240" w:after="160" w:line="259" w:lineRule="auto"/>
        <w:jc w:val="both"/>
        <w:rPr>
          <w:rFonts w:ascii="Times New Roman" w:hAnsi="Times New Roman"/>
        </w:rPr>
      </w:pPr>
      <w:r w:rsidRPr="00D777D8">
        <w:rPr>
          <w:rFonts w:ascii="Times New Roman" w:eastAsia="PMingLiU" w:hAnsi="Times New Roman"/>
          <w:b/>
          <w:bCs/>
          <w:kern w:val="1"/>
          <w:lang w:eastAsia="hi-IN" w:bidi="hi-IN"/>
        </w:rPr>
        <w:t>4.3 Modalità di attuazione e rispetto</w:t>
      </w:r>
      <w:r>
        <w:rPr>
          <w:rFonts w:ascii="Times New Roman" w:eastAsia="PMingLiU" w:hAnsi="Times New Roman"/>
          <w:b/>
          <w:bCs/>
          <w:kern w:val="1"/>
          <w:lang w:eastAsia="hi-IN" w:bidi="hi-IN"/>
        </w:rPr>
        <w:t xml:space="preserve"> delle linee di indirizzo e</w:t>
      </w:r>
      <w:r w:rsidRPr="00D777D8">
        <w:rPr>
          <w:rFonts w:ascii="Times New Roman" w:eastAsia="PMingLiU" w:hAnsi="Times New Roman"/>
          <w:b/>
          <w:bCs/>
          <w:kern w:val="1"/>
          <w:lang w:eastAsia="hi-IN" w:bidi="hi-IN"/>
        </w:rPr>
        <w:t xml:space="preserve"> degli standard nazionali</w:t>
      </w:r>
    </w:p>
    <w:p w14:paraId="5A2AAD7E" w14:textId="77777777" w:rsidR="00CC2E35" w:rsidRDefault="00CC2E35" w:rsidP="00042E54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 xml:space="preserve">Specificare le modalità di attuazione del progetto e la coerenza rispetto alle </w:t>
      </w:r>
      <w:r w:rsidRPr="00906E4A">
        <w:rPr>
          <w:rFonts w:cs="Times New Roman"/>
          <w:i/>
          <w:sz w:val="20"/>
          <w:szCs w:val="20"/>
        </w:rPr>
        <w:t>Linee di indirizzo per i progetti di</w:t>
      </w:r>
      <w:r>
        <w:rPr>
          <w:rFonts w:cs="Times New Roman"/>
          <w:i/>
          <w:sz w:val="20"/>
          <w:szCs w:val="20"/>
        </w:rPr>
        <w:t xml:space="preserve"> </w:t>
      </w:r>
      <w:r w:rsidRPr="00906E4A">
        <w:rPr>
          <w:rFonts w:cs="Times New Roman"/>
          <w:i/>
          <w:sz w:val="20"/>
          <w:szCs w:val="20"/>
        </w:rPr>
        <w:t xml:space="preserve">vita indipendente adottate con il DPCM 21 novembre 2019 </w:t>
      </w:r>
      <w:r>
        <w:rPr>
          <w:rFonts w:cs="Times New Roman"/>
          <w:i/>
          <w:sz w:val="20"/>
          <w:szCs w:val="20"/>
        </w:rPr>
        <w:t xml:space="preserve">e alla </w:t>
      </w:r>
      <w:r w:rsidRPr="00906E4A">
        <w:rPr>
          <w:rFonts w:cs="Times New Roman"/>
          <w:i/>
          <w:sz w:val="20"/>
          <w:szCs w:val="20"/>
        </w:rPr>
        <w:t>Legge di</w:t>
      </w:r>
      <w:r>
        <w:rPr>
          <w:rFonts w:cs="Times New Roman"/>
          <w:i/>
          <w:sz w:val="20"/>
          <w:szCs w:val="20"/>
        </w:rPr>
        <w:t xml:space="preserve"> </w:t>
      </w:r>
      <w:r w:rsidRPr="00906E4A">
        <w:rPr>
          <w:rFonts w:cs="Times New Roman"/>
          <w:i/>
          <w:sz w:val="20"/>
          <w:szCs w:val="20"/>
        </w:rPr>
        <w:t>Bilancio 2022 (Legge 234 del 30 dicembre 2021, articolo 1, commi da 162 a 168)</w:t>
      </w:r>
      <w:r>
        <w:rPr>
          <w:rFonts w:cs="Times New Roman"/>
          <w:i/>
          <w:sz w:val="20"/>
          <w:szCs w:val="20"/>
        </w:rPr>
        <w:t xml:space="preserve">. </w:t>
      </w:r>
    </w:p>
    <w:p w14:paraId="324EA579" w14:textId="77777777" w:rsidR="00CC2E35" w:rsidRPr="00B9676D" w:rsidRDefault="00CC2E35" w:rsidP="00042E54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0E2EDF9D" w14:textId="77777777" w:rsidR="00CC2E35" w:rsidRPr="00B9676D" w:rsidRDefault="00CC2E35" w:rsidP="00042E54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  <w:r w:rsidRPr="00B9676D">
        <w:rPr>
          <w:rFonts w:cs="Times New Roman"/>
          <w:i/>
          <w:sz w:val="20"/>
          <w:szCs w:val="20"/>
        </w:rPr>
        <w:t>Nell’esposizione, evidenziare anche l’eventuale adozione di misure specifiche di assistenza personale quali il sostegno alle attività di inclusione sociale e relazionale o il trasporto sociale.</w:t>
      </w:r>
    </w:p>
    <w:p w14:paraId="3745368B" w14:textId="77777777" w:rsidR="00CC2E35" w:rsidRPr="00B9676D" w:rsidRDefault="00CC2E35" w:rsidP="00042E54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754A4849" w14:textId="77777777" w:rsidR="00CC2E35" w:rsidRPr="00B9676D" w:rsidRDefault="00CC2E35" w:rsidP="0032723B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  <w:r w:rsidRPr="00B9676D">
        <w:rPr>
          <w:rFonts w:cs="Times New Roman"/>
          <w:i/>
          <w:sz w:val="20"/>
          <w:szCs w:val="20"/>
        </w:rPr>
        <w:t>Indicare inoltre se si intende ricorrere al coinvolgimento e alla partecipazione di Enti del Terzo Settore nell’erogazione delle prestazioni.</w:t>
      </w:r>
    </w:p>
    <w:p w14:paraId="3DC417E6" w14:textId="77777777" w:rsidR="00CC2E35" w:rsidRPr="00B9676D" w:rsidRDefault="00CC2E35" w:rsidP="00B9676D">
      <w:pPr>
        <w:spacing w:before="240" w:after="160" w:line="259" w:lineRule="auto"/>
        <w:jc w:val="both"/>
        <w:rPr>
          <w:rFonts w:eastAsia="PMingLiU"/>
          <w:b/>
          <w:bCs/>
        </w:rPr>
      </w:pPr>
    </w:p>
    <w:p w14:paraId="26D5A44E" w14:textId="77777777" w:rsidR="00CC2E35" w:rsidRDefault="00CC2E35" w:rsidP="00140C50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  <w:bookmarkStart w:id="9" w:name="_Hlk104223791"/>
      <w:r>
        <w:rPr>
          <w:rFonts w:cs="Times New Roman"/>
          <w:i/>
          <w:sz w:val="20"/>
          <w:szCs w:val="20"/>
        </w:rPr>
        <w:t>(</w:t>
      </w:r>
      <w:r w:rsidRPr="003E5E4D">
        <w:rPr>
          <w:rFonts w:cs="Times New Roman"/>
          <w:i/>
          <w:sz w:val="20"/>
          <w:szCs w:val="20"/>
        </w:rPr>
        <w:t xml:space="preserve">max </w:t>
      </w:r>
      <w:r>
        <w:rPr>
          <w:rFonts w:cs="Times New Roman"/>
          <w:i/>
          <w:sz w:val="20"/>
          <w:szCs w:val="20"/>
        </w:rPr>
        <w:t>3000</w:t>
      </w:r>
      <w:r w:rsidRPr="003E5E4D">
        <w:rPr>
          <w:rFonts w:cs="Times New Roman"/>
          <w:i/>
          <w:sz w:val="20"/>
          <w:szCs w:val="20"/>
        </w:rPr>
        <w:t xml:space="preserve"> caratteri)</w:t>
      </w:r>
    </w:p>
    <w:p w14:paraId="6D0CFE54" w14:textId="77777777" w:rsidR="00CC2E35" w:rsidRDefault="00CC2E35" w:rsidP="00140C50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2685CCFC" w14:textId="77777777" w:rsidR="00CC2E35" w:rsidRDefault="00CC2E35" w:rsidP="00140C50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7615ABBF" w14:textId="77777777" w:rsidR="00CC2E35" w:rsidRDefault="00CC2E35" w:rsidP="00140C50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386AB42D" w14:textId="77777777" w:rsidR="00CC2E35" w:rsidRDefault="00CC2E35" w:rsidP="00140C50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708EEA80" w14:textId="77777777" w:rsidR="00CC2E35" w:rsidRDefault="00CC2E35" w:rsidP="00140C50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35C72DA2" w14:textId="77777777" w:rsidR="00CC2E35" w:rsidRDefault="00CC2E35" w:rsidP="00140C50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352E6084" w14:textId="77777777" w:rsidR="00CC2E35" w:rsidRPr="007825B1" w:rsidRDefault="00CC2E35" w:rsidP="00140C50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4F39786D" w14:textId="77777777" w:rsidR="00CC2E35" w:rsidRDefault="00CC2E35" w:rsidP="00140C50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6ACDCA95" w14:textId="77777777" w:rsidR="00CC2E35" w:rsidRDefault="00CC2E35" w:rsidP="00140C50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73E19FED" w14:textId="77777777" w:rsidR="00CC2E35" w:rsidRPr="007825B1" w:rsidRDefault="00CC2E35" w:rsidP="00140C50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31C13338" w14:textId="77777777" w:rsidR="00CC2E35" w:rsidRPr="007825B1" w:rsidRDefault="00CC2E35" w:rsidP="00140C50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5BD6C961" w14:textId="77777777" w:rsidR="00CC2E35" w:rsidRPr="007825B1" w:rsidRDefault="00CC2E35" w:rsidP="00140C50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59F86681" w14:textId="77777777" w:rsidR="00CC2E35" w:rsidRPr="007825B1" w:rsidRDefault="00CC2E35" w:rsidP="00140C50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29813BA8" w14:textId="77777777" w:rsidR="00CC2E35" w:rsidRDefault="00CC2E35" w:rsidP="00140C50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5DDA58DF" w14:textId="77777777" w:rsidR="00CC2E35" w:rsidRDefault="00CC2E35" w:rsidP="00140C50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1C904FBC" w14:textId="77777777" w:rsidR="00CC2E35" w:rsidRDefault="00CC2E35" w:rsidP="00140C50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674FA846" w14:textId="77777777" w:rsidR="00CC2E35" w:rsidRDefault="00CC2E35" w:rsidP="00140C50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75F7827B" w14:textId="77777777" w:rsidR="00CC2E35" w:rsidRDefault="00CC2E35" w:rsidP="00140C50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3355AEF5" w14:textId="77777777" w:rsidR="00CC2E35" w:rsidRDefault="00CC2E35" w:rsidP="00140C50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7925B3A8" w14:textId="77777777" w:rsidR="00CC2E35" w:rsidRDefault="00CC2E35" w:rsidP="00140C50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366A3F40" w14:textId="77777777" w:rsidR="00CC2E35" w:rsidRPr="007825B1" w:rsidRDefault="00CC2E35" w:rsidP="00140C50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2509409C" w14:textId="77777777" w:rsidR="00CC2E35" w:rsidRPr="007825B1" w:rsidRDefault="00CC2E35" w:rsidP="00140C50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6F0069A6" w14:textId="77777777" w:rsidR="00CC2E35" w:rsidRPr="007825B1" w:rsidRDefault="00CC2E35" w:rsidP="00140C50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7DE2025B" w14:textId="77777777" w:rsidR="00CC2E35" w:rsidRPr="007825B1" w:rsidRDefault="00CC2E35" w:rsidP="00140C50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bookmarkEnd w:id="9"/>
    <w:p w14:paraId="62816367" w14:textId="77777777" w:rsidR="00CC2E35" w:rsidRDefault="00CC2E35">
      <w:pPr>
        <w:widowControl/>
        <w:suppressAutoHyphens w:val="0"/>
        <w:rPr>
          <w:rFonts w:eastAsia="PMingLiU" w:cs="Times New Roman"/>
          <w:b/>
          <w:bCs/>
        </w:rPr>
      </w:pPr>
      <w:r>
        <w:rPr>
          <w:rFonts w:eastAsia="PMingLiU"/>
          <w:b/>
          <w:bCs/>
        </w:rPr>
        <w:br w:type="page"/>
      </w:r>
    </w:p>
    <w:p w14:paraId="18CF5A7C" w14:textId="77777777" w:rsidR="00CC2E35" w:rsidRPr="005904E6" w:rsidRDefault="00CC2E35" w:rsidP="00906E4A">
      <w:pPr>
        <w:pStyle w:val="Paragrafoelenco"/>
        <w:spacing w:before="240" w:after="160" w:line="259" w:lineRule="auto"/>
        <w:jc w:val="both"/>
        <w:rPr>
          <w:rFonts w:ascii="Times New Roman" w:hAnsi="Times New Roman"/>
        </w:rPr>
      </w:pPr>
      <w:r w:rsidRPr="005904E6">
        <w:rPr>
          <w:rFonts w:ascii="Times New Roman" w:eastAsia="PMingLiU" w:hAnsi="Times New Roman"/>
          <w:b/>
          <w:bCs/>
          <w:kern w:val="1"/>
          <w:lang w:eastAsia="hi-IN" w:bidi="hi-IN"/>
        </w:rPr>
        <w:t>4.4 Risultati attesi</w:t>
      </w:r>
    </w:p>
    <w:p w14:paraId="65CF0862" w14:textId="77777777" w:rsidR="00CC2E35" w:rsidRPr="00EE0242" w:rsidRDefault="00CC2E35" w:rsidP="009315D1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 xml:space="preserve">Fornire una descrizione dei risultati (qualitativi e quantitativi) che attraverso la proposta progettuale si intendono conseguire. </w:t>
      </w:r>
    </w:p>
    <w:p w14:paraId="5281806D" w14:textId="77777777" w:rsidR="00CC2E35" w:rsidRDefault="00CC2E35" w:rsidP="000D631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4D28B3DB" w14:textId="77777777" w:rsidR="00CC2E35" w:rsidRPr="00E75DE2" w:rsidRDefault="00CC2E35" w:rsidP="00FF717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  <w:r w:rsidRPr="00E75DE2">
        <w:rPr>
          <w:rFonts w:cs="Times New Roman"/>
          <w:i/>
          <w:sz w:val="20"/>
          <w:szCs w:val="20"/>
        </w:rPr>
        <w:t>Illustrare in particolare:</w:t>
      </w:r>
    </w:p>
    <w:p w14:paraId="2D88C5BB" w14:textId="77777777" w:rsidR="00CC2E35" w:rsidRPr="00E75DE2" w:rsidRDefault="00CC2E35" w:rsidP="007D1831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i/>
          <w:sz w:val="20"/>
          <w:szCs w:val="20"/>
        </w:rPr>
      </w:pPr>
      <w:r w:rsidRPr="00E75DE2">
        <w:rPr>
          <w:rFonts w:cs="Times New Roman"/>
          <w:i/>
          <w:sz w:val="20"/>
          <w:szCs w:val="20"/>
        </w:rPr>
        <w:t>a)</w:t>
      </w:r>
      <w:r w:rsidRPr="00E75DE2">
        <w:rPr>
          <w:i/>
          <w:sz w:val="20"/>
          <w:szCs w:val="20"/>
        </w:rPr>
        <w:t xml:space="preserve"> l’eventuale mantenimento, oltre la conclusione dell’intervento, dei benefici del progetto (in termini di autonomia e di continuità assistenziale) per gli individui coinvolti e per il territorio;</w:t>
      </w:r>
      <w:bookmarkStart w:id="10" w:name="_Hlk103725551"/>
    </w:p>
    <w:p w14:paraId="7316635C" w14:textId="77777777" w:rsidR="00CC2E35" w:rsidRPr="00E75DE2" w:rsidRDefault="00CC2E35" w:rsidP="007D1831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  <w:r w:rsidRPr="00E75DE2">
        <w:rPr>
          <w:rFonts w:cs="Times New Roman"/>
          <w:i/>
          <w:sz w:val="20"/>
          <w:szCs w:val="20"/>
        </w:rPr>
        <w:t>b) l’eventuale adozione di strumenti utili alla replicabilità/trasferibilità dell’intervento, anche mediante azioni di valutazione.</w:t>
      </w:r>
    </w:p>
    <w:bookmarkEnd w:id="10"/>
    <w:p w14:paraId="3CEEA4C0" w14:textId="77777777" w:rsidR="00CC2E35" w:rsidRDefault="00CC2E35" w:rsidP="00906E4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2A333BFC" w14:textId="77777777" w:rsidR="00CC2E35" w:rsidRDefault="00CC2E35" w:rsidP="00906E4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Compilare infine la griglia sottostante.</w:t>
      </w:r>
    </w:p>
    <w:p w14:paraId="0A90EB0C" w14:textId="77777777" w:rsidR="00CC2E35" w:rsidRDefault="00CC2E35" w:rsidP="00C53DA1">
      <w:pPr>
        <w:pStyle w:val="Paragrafoelenco"/>
        <w:spacing w:after="160" w:line="259" w:lineRule="auto"/>
        <w:jc w:val="both"/>
        <w:rPr>
          <w:rFonts w:ascii="Times New Roman" w:hAnsi="Times New Roman"/>
          <w:sz w:val="20"/>
          <w:szCs w:val="20"/>
        </w:rPr>
      </w:pPr>
    </w:p>
    <w:p w14:paraId="7495DD2F" w14:textId="77777777" w:rsidR="00CC2E35" w:rsidRDefault="00CC2E35" w:rsidP="0034574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(</w:t>
      </w:r>
      <w:r w:rsidRPr="003E5E4D">
        <w:rPr>
          <w:rFonts w:cs="Times New Roman"/>
          <w:i/>
          <w:sz w:val="20"/>
          <w:szCs w:val="20"/>
        </w:rPr>
        <w:t xml:space="preserve">max </w:t>
      </w:r>
      <w:r>
        <w:rPr>
          <w:rFonts w:cs="Times New Roman"/>
          <w:i/>
          <w:sz w:val="20"/>
          <w:szCs w:val="20"/>
        </w:rPr>
        <w:t>20</w:t>
      </w:r>
      <w:r w:rsidRPr="003E5E4D">
        <w:rPr>
          <w:rFonts w:cs="Times New Roman"/>
          <w:i/>
          <w:sz w:val="20"/>
          <w:szCs w:val="20"/>
        </w:rPr>
        <w:t>00 caratteri)</w:t>
      </w:r>
    </w:p>
    <w:p w14:paraId="34534C43" w14:textId="77777777" w:rsidR="00CC2E35" w:rsidRDefault="00CC2E35" w:rsidP="0034574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7AA1674D" w14:textId="77777777" w:rsidR="00CC2E35" w:rsidRDefault="00CC2E35" w:rsidP="0034574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1D04E152" w14:textId="77777777" w:rsidR="00CC2E35" w:rsidRDefault="00CC2E35" w:rsidP="0034574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5F44D370" w14:textId="77777777" w:rsidR="00CC2E35" w:rsidRDefault="00CC2E35" w:rsidP="0034574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6E7068EB" w14:textId="77777777" w:rsidR="00CC2E35" w:rsidRDefault="00CC2E35" w:rsidP="0034574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6975FB86" w14:textId="77777777" w:rsidR="00CC2E35" w:rsidRDefault="00CC2E35" w:rsidP="0034574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6E3F4321" w14:textId="77777777" w:rsidR="00CC2E35" w:rsidRPr="007825B1" w:rsidRDefault="00CC2E35" w:rsidP="0034574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0BFF4812" w14:textId="77777777" w:rsidR="00CC2E35" w:rsidRDefault="00CC2E35" w:rsidP="0034574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5B7C9069" w14:textId="77777777" w:rsidR="00CC2E35" w:rsidRDefault="00CC2E35" w:rsidP="0034574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54BCFCFC" w14:textId="77777777" w:rsidR="00CC2E35" w:rsidRPr="007825B1" w:rsidRDefault="00CC2E35" w:rsidP="0034574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71423E83" w14:textId="77777777" w:rsidR="00CC2E35" w:rsidRPr="007825B1" w:rsidRDefault="00CC2E35" w:rsidP="0034574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1565282B" w14:textId="77777777" w:rsidR="00CC2E35" w:rsidRPr="007825B1" w:rsidRDefault="00CC2E35" w:rsidP="0034574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64C2C7C5" w14:textId="77777777" w:rsidR="00CC2E35" w:rsidRPr="007825B1" w:rsidRDefault="00CC2E35" w:rsidP="0034574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1F76BBB7" w14:textId="77777777" w:rsidR="00CC2E35" w:rsidRDefault="00CC2E35" w:rsidP="0034574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290C2B95" w14:textId="77777777" w:rsidR="00CC2E35" w:rsidRDefault="00CC2E35" w:rsidP="0034574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52F0AD46" w14:textId="77777777" w:rsidR="00CC2E35" w:rsidRDefault="00CC2E35" w:rsidP="0034574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76342E78" w14:textId="77777777" w:rsidR="00CC2E35" w:rsidRDefault="00CC2E35" w:rsidP="0034574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4AE79BD7" w14:textId="77777777" w:rsidR="00CC2E35" w:rsidRDefault="00CC2E35" w:rsidP="0034574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325276D3" w14:textId="77777777" w:rsidR="00CC2E35" w:rsidRDefault="00CC2E35" w:rsidP="0034574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20A54FD3" w14:textId="77777777" w:rsidR="00CC2E35" w:rsidRDefault="00CC2E35" w:rsidP="0034574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00F41CF6" w14:textId="77777777" w:rsidR="00CC2E35" w:rsidRPr="007825B1" w:rsidRDefault="00CC2E35" w:rsidP="0034574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3007AB89" w14:textId="77777777" w:rsidR="00CC2E35" w:rsidRPr="007825B1" w:rsidRDefault="00CC2E35" w:rsidP="0034574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314C7A04" w14:textId="77777777" w:rsidR="00CC2E35" w:rsidRPr="007825B1" w:rsidRDefault="00CC2E35" w:rsidP="0034574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5DF1C939" w14:textId="77777777" w:rsidR="00CC2E35" w:rsidRPr="007825B1" w:rsidRDefault="00CC2E35" w:rsidP="0034574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1FC18921" w14:textId="77777777" w:rsidR="00CC2E35" w:rsidRDefault="00CC2E35" w:rsidP="00C53DA1">
      <w:pPr>
        <w:pStyle w:val="Paragrafoelenco"/>
        <w:spacing w:after="160" w:line="259" w:lineRule="auto"/>
        <w:jc w:val="both"/>
        <w:rPr>
          <w:rFonts w:ascii="Times New Roman" w:hAnsi="Times New Roman"/>
          <w:sz w:val="20"/>
          <w:szCs w:val="20"/>
        </w:rPr>
      </w:pPr>
    </w:p>
    <w:p w14:paraId="5EB68B0E" w14:textId="77777777" w:rsidR="00CC2E35" w:rsidRPr="008570B1" w:rsidRDefault="00CC2E35" w:rsidP="008570B1">
      <w:pPr>
        <w:pStyle w:val="Paragrafoelenco"/>
        <w:spacing w:after="160" w:line="259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570B1">
        <w:rPr>
          <w:rFonts w:ascii="Times New Roman" w:hAnsi="Times New Roman"/>
          <w:sz w:val="20"/>
          <w:szCs w:val="20"/>
        </w:rPr>
        <w:t>Indicare il numero di beneficiari previsti nel progetto per tipologia di azione e tipologia di intervento</w:t>
      </w: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6"/>
        <w:gridCol w:w="1701"/>
        <w:gridCol w:w="1848"/>
        <w:gridCol w:w="1842"/>
      </w:tblGrid>
      <w:tr w:rsidR="00CC2E35" w:rsidRPr="008570B1" w14:paraId="4DC5105D" w14:textId="77777777" w:rsidTr="004959AF">
        <w:tc>
          <w:tcPr>
            <w:tcW w:w="4106" w:type="dxa"/>
            <w:vMerge w:val="restart"/>
            <w:vAlign w:val="center"/>
          </w:tcPr>
          <w:p w14:paraId="1C0190A6" w14:textId="77777777" w:rsidR="00CC2E35" w:rsidRPr="004959AF" w:rsidRDefault="00CC2E35" w:rsidP="004959AF">
            <w:pPr>
              <w:pStyle w:val="Paragrafoelenco"/>
              <w:spacing w:after="160" w:line="259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9AF">
              <w:rPr>
                <w:rFonts w:ascii="Times New Roman" w:hAnsi="Times New Roman"/>
                <w:sz w:val="20"/>
                <w:szCs w:val="20"/>
              </w:rPr>
              <w:t>Tipologia di azione</w:t>
            </w:r>
          </w:p>
        </w:tc>
        <w:tc>
          <w:tcPr>
            <w:tcW w:w="3549" w:type="dxa"/>
            <w:gridSpan w:val="2"/>
            <w:vAlign w:val="center"/>
          </w:tcPr>
          <w:p w14:paraId="0316EDC0" w14:textId="77777777" w:rsidR="00CC2E35" w:rsidRPr="004959AF" w:rsidRDefault="00CC2E35" w:rsidP="004959AF">
            <w:pPr>
              <w:pStyle w:val="Paragrafoelenco"/>
              <w:spacing w:after="160" w:line="259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9AF">
              <w:rPr>
                <w:rFonts w:ascii="Times New Roman" w:hAnsi="Times New Roman"/>
                <w:sz w:val="20"/>
                <w:szCs w:val="20"/>
              </w:rPr>
              <w:t>Tipologia di intervento</w:t>
            </w:r>
          </w:p>
        </w:tc>
        <w:tc>
          <w:tcPr>
            <w:tcW w:w="1842" w:type="dxa"/>
            <w:vMerge w:val="restart"/>
            <w:vAlign w:val="center"/>
          </w:tcPr>
          <w:p w14:paraId="21AB9021" w14:textId="77777777" w:rsidR="00CC2E35" w:rsidRPr="004959AF" w:rsidRDefault="00CC2E35" w:rsidP="004959AF">
            <w:pPr>
              <w:pStyle w:val="Paragrafoelenco"/>
              <w:spacing w:after="160" w:line="259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9AF">
              <w:rPr>
                <w:rFonts w:ascii="Times New Roman" w:hAnsi="Times New Roman"/>
                <w:sz w:val="20"/>
                <w:szCs w:val="20"/>
              </w:rPr>
              <w:t>Totale numero beneficiari</w:t>
            </w:r>
          </w:p>
        </w:tc>
      </w:tr>
      <w:tr w:rsidR="00CC2E35" w:rsidRPr="008570B1" w14:paraId="092871B0" w14:textId="77777777" w:rsidTr="004959AF">
        <w:tc>
          <w:tcPr>
            <w:tcW w:w="4106" w:type="dxa"/>
            <w:vMerge/>
            <w:vAlign w:val="center"/>
          </w:tcPr>
          <w:p w14:paraId="1C11B07B" w14:textId="77777777" w:rsidR="00CC2E35" w:rsidRPr="004959AF" w:rsidRDefault="00CC2E35" w:rsidP="004959AF">
            <w:pPr>
              <w:pStyle w:val="Paragrafoelenco"/>
              <w:spacing w:after="160" w:line="259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DAC195A" w14:textId="77777777" w:rsidR="00CC2E35" w:rsidRPr="004959AF" w:rsidRDefault="00CC2E35" w:rsidP="004959AF">
            <w:pPr>
              <w:pStyle w:val="Paragrafoelenco"/>
              <w:spacing w:after="160" w:line="259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9AF">
              <w:rPr>
                <w:rFonts w:ascii="Times New Roman" w:hAnsi="Times New Roman"/>
                <w:sz w:val="20"/>
                <w:szCs w:val="20"/>
              </w:rPr>
              <w:t>1. Investimenti e dotazione tecnologica</w:t>
            </w:r>
          </w:p>
        </w:tc>
        <w:tc>
          <w:tcPr>
            <w:tcW w:w="1848" w:type="dxa"/>
            <w:vAlign w:val="center"/>
          </w:tcPr>
          <w:p w14:paraId="7E557426" w14:textId="77777777" w:rsidR="00CC2E35" w:rsidRPr="004959AF" w:rsidRDefault="00CC2E35" w:rsidP="004959AF">
            <w:pPr>
              <w:pStyle w:val="Paragrafoelenco"/>
              <w:spacing w:after="160" w:line="259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9AF">
              <w:rPr>
                <w:rFonts w:ascii="Times New Roman" w:hAnsi="Times New Roman"/>
                <w:sz w:val="20"/>
                <w:szCs w:val="20"/>
              </w:rPr>
              <w:t>2. Potenziamento rete servizi</w:t>
            </w:r>
          </w:p>
        </w:tc>
        <w:tc>
          <w:tcPr>
            <w:tcW w:w="1842" w:type="dxa"/>
            <w:vMerge/>
            <w:vAlign w:val="center"/>
          </w:tcPr>
          <w:p w14:paraId="2F55C9B8" w14:textId="77777777" w:rsidR="00CC2E35" w:rsidRPr="004959AF" w:rsidRDefault="00CC2E35" w:rsidP="004959AF">
            <w:pPr>
              <w:pStyle w:val="Paragrafoelenco"/>
              <w:spacing w:after="160" w:line="259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2E35" w:rsidRPr="008570B1" w14:paraId="2D8221E9" w14:textId="77777777" w:rsidTr="004959AF">
        <w:tc>
          <w:tcPr>
            <w:tcW w:w="4106" w:type="dxa"/>
            <w:vAlign w:val="center"/>
          </w:tcPr>
          <w:p w14:paraId="6F9E183E" w14:textId="77777777" w:rsidR="00CC2E35" w:rsidRPr="004959AF" w:rsidRDefault="00CC2E35" w:rsidP="004959AF">
            <w:pPr>
              <w:pStyle w:val="Paragrafoelenco"/>
              <w:spacing w:after="160" w:line="259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9AF">
              <w:rPr>
                <w:rFonts w:ascii="Times New Roman" w:hAnsi="Times New Roman"/>
                <w:sz w:val="20"/>
                <w:szCs w:val="20"/>
              </w:rPr>
              <w:t>A - Progetti diffusi (appartamenti singoli non integrati in una struttura residenziale</w:t>
            </w:r>
          </w:p>
        </w:tc>
        <w:tc>
          <w:tcPr>
            <w:tcW w:w="1701" w:type="dxa"/>
            <w:vAlign w:val="center"/>
          </w:tcPr>
          <w:p w14:paraId="1F150247" w14:textId="77777777" w:rsidR="00CC2E35" w:rsidRPr="004959AF" w:rsidRDefault="00CC2E35" w:rsidP="004959AF">
            <w:pPr>
              <w:pStyle w:val="Paragrafoelenco"/>
              <w:spacing w:after="160" w:line="259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8" w:type="dxa"/>
            <w:vAlign w:val="center"/>
          </w:tcPr>
          <w:p w14:paraId="04052C19" w14:textId="77777777" w:rsidR="00CC2E35" w:rsidRPr="004959AF" w:rsidRDefault="00CC2E35" w:rsidP="004959AF">
            <w:pPr>
              <w:pStyle w:val="Paragrafoelenco"/>
              <w:spacing w:after="160" w:line="259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55796770" w14:textId="77777777" w:rsidR="00CC2E35" w:rsidRPr="004959AF" w:rsidRDefault="00CC2E35" w:rsidP="004959AF">
            <w:pPr>
              <w:pStyle w:val="Paragrafoelenco"/>
              <w:spacing w:after="160" w:line="259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2E35" w:rsidRPr="008570B1" w14:paraId="5463FF4C" w14:textId="77777777" w:rsidTr="004959AF">
        <w:tc>
          <w:tcPr>
            <w:tcW w:w="4106" w:type="dxa"/>
            <w:vAlign w:val="center"/>
          </w:tcPr>
          <w:p w14:paraId="745BA289" w14:textId="77777777" w:rsidR="00CC2E35" w:rsidRPr="004959AF" w:rsidRDefault="00CC2E35" w:rsidP="004959AF">
            <w:pPr>
              <w:pStyle w:val="Paragrafoelenco"/>
              <w:spacing w:after="160" w:line="259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9AF">
              <w:rPr>
                <w:rFonts w:ascii="Times New Roman" w:hAnsi="Times New Roman"/>
                <w:sz w:val="20"/>
                <w:szCs w:val="20"/>
              </w:rPr>
              <w:t>B - Progetti diffusi, (gruppi di appartamenti non integrati in una struttura residenziale</w:t>
            </w:r>
          </w:p>
        </w:tc>
        <w:tc>
          <w:tcPr>
            <w:tcW w:w="1701" w:type="dxa"/>
            <w:vAlign w:val="center"/>
          </w:tcPr>
          <w:p w14:paraId="7A775921" w14:textId="77777777" w:rsidR="00CC2E35" w:rsidRPr="004959AF" w:rsidRDefault="00CC2E35" w:rsidP="004959AF">
            <w:pPr>
              <w:pStyle w:val="Paragrafoelenco"/>
              <w:spacing w:after="160" w:line="259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8" w:type="dxa"/>
            <w:vAlign w:val="center"/>
          </w:tcPr>
          <w:p w14:paraId="4FA32E77" w14:textId="77777777" w:rsidR="00CC2E35" w:rsidRPr="004959AF" w:rsidRDefault="00CC2E35" w:rsidP="004959AF">
            <w:pPr>
              <w:pStyle w:val="Paragrafoelenco"/>
              <w:spacing w:after="160" w:line="259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423A5F3A" w14:textId="77777777" w:rsidR="00CC2E35" w:rsidRPr="004959AF" w:rsidRDefault="00CC2E35" w:rsidP="004959AF">
            <w:pPr>
              <w:pStyle w:val="Paragrafoelenco"/>
              <w:spacing w:after="160" w:line="259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2E35" w:rsidRPr="008570B1" w14:paraId="6FACFAF4" w14:textId="77777777" w:rsidTr="004959AF">
        <w:tc>
          <w:tcPr>
            <w:tcW w:w="4106" w:type="dxa"/>
            <w:vAlign w:val="center"/>
          </w:tcPr>
          <w:p w14:paraId="1B45EE8A" w14:textId="77777777" w:rsidR="00CC2E35" w:rsidRPr="004959AF" w:rsidRDefault="00CC2E35" w:rsidP="004959AF">
            <w:pPr>
              <w:pStyle w:val="Paragrafoelenco"/>
              <w:spacing w:after="160" w:line="259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9AF">
              <w:rPr>
                <w:rFonts w:ascii="Times New Roman" w:hAnsi="Times New Roman"/>
                <w:sz w:val="20"/>
                <w:szCs w:val="20"/>
              </w:rPr>
              <w:t>C - Riconversione di strutture residenziali pubbliche</w:t>
            </w:r>
          </w:p>
        </w:tc>
        <w:tc>
          <w:tcPr>
            <w:tcW w:w="1701" w:type="dxa"/>
            <w:vAlign w:val="center"/>
          </w:tcPr>
          <w:p w14:paraId="64DCD522" w14:textId="77777777" w:rsidR="00CC2E35" w:rsidRPr="004959AF" w:rsidRDefault="00CC2E35" w:rsidP="004959AF">
            <w:pPr>
              <w:pStyle w:val="Paragrafoelenco"/>
              <w:spacing w:after="160" w:line="259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8" w:type="dxa"/>
            <w:vAlign w:val="center"/>
          </w:tcPr>
          <w:p w14:paraId="06E9719E" w14:textId="77777777" w:rsidR="00CC2E35" w:rsidRPr="004959AF" w:rsidRDefault="00CC2E35" w:rsidP="004959AF">
            <w:pPr>
              <w:pStyle w:val="Paragrafoelenco"/>
              <w:spacing w:after="160" w:line="259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44B85BF7" w14:textId="77777777" w:rsidR="00CC2E35" w:rsidRPr="004959AF" w:rsidRDefault="00CC2E35" w:rsidP="004959AF">
            <w:pPr>
              <w:pStyle w:val="Paragrafoelenco"/>
              <w:spacing w:after="160" w:line="259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2E35" w:rsidRPr="008570B1" w14:paraId="6EB4FEAF" w14:textId="77777777" w:rsidTr="004959AF">
        <w:tc>
          <w:tcPr>
            <w:tcW w:w="4106" w:type="dxa"/>
            <w:vAlign w:val="center"/>
          </w:tcPr>
          <w:p w14:paraId="5A2455E1" w14:textId="77777777" w:rsidR="00CC2E35" w:rsidRPr="004959AF" w:rsidRDefault="00CC2E35" w:rsidP="004959AF">
            <w:pPr>
              <w:pStyle w:val="Paragrafoelenco"/>
              <w:spacing w:after="160" w:line="259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9AF">
              <w:rPr>
                <w:rFonts w:ascii="Times New Roman" w:hAnsi="Times New Roman"/>
                <w:sz w:val="20"/>
                <w:szCs w:val="20"/>
              </w:rPr>
              <w:t>Totale numero di beneficiari</w:t>
            </w:r>
          </w:p>
        </w:tc>
        <w:tc>
          <w:tcPr>
            <w:tcW w:w="1701" w:type="dxa"/>
            <w:vAlign w:val="center"/>
          </w:tcPr>
          <w:p w14:paraId="3EFF80AA" w14:textId="77777777" w:rsidR="00CC2E35" w:rsidRPr="004959AF" w:rsidRDefault="00CC2E35" w:rsidP="004959AF">
            <w:pPr>
              <w:pStyle w:val="Paragrafoelenco"/>
              <w:spacing w:after="160" w:line="259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8" w:type="dxa"/>
            <w:vAlign w:val="center"/>
          </w:tcPr>
          <w:p w14:paraId="6AF7D11F" w14:textId="77777777" w:rsidR="00CC2E35" w:rsidRPr="004959AF" w:rsidRDefault="00CC2E35" w:rsidP="004959AF">
            <w:pPr>
              <w:pStyle w:val="Paragrafoelenco"/>
              <w:spacing w:after="160" w:line="259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401E8A86" w14:textId="77777777" w:rsidR="00CC2E35" w:rsidRPr="004959AF" w:rsidRDefault="00CC2E35" w:rsidP="004959AF">
            <w:pPr>
              <w:pStyle w:val="Paragrafoelenco"/>
              <w:spacing w:after="160" w:line="259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2E35" w:rsidRPr="008570B1" w14:paraId="3D4AE5F1" w14:textId="77777777" w:rsidTr="004959AF">
        <w:tc>
          <w:tcPr>
            <w:tcW w:w="7655" w:type="dxa"/>
            <w:gridSpan w:val="3"/>
            <w:vAlign w:val="center"/>
          </w:tcPr>
          <w:p w14:paraId="309B6EC5" w14:textId="77777777" w:rsidR="00CC2E35" w:rsidRPr="004959AF" w:rsidRDefault="00CC2E35" w:rsidP="004959AF">
            <w:pPr>
              <w:pStyle w:val="Paragrafoelenco"/>
              <w:spacing w:after="160" w:line="259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9AF">
              <w:rPr>
                <w:rFonts w:ascii="Times New Roman" w:hAnsi="Times New Roman"/>
                <w:sz w:val="20"/>
                <w:szCs w:val="20"/>
              </w:rPr>
              <w:t>% dei beneficiari raggiunti dall’intervento rispetto al numero dei potenziali beneficiari nel territorio</w:t>
            </w:r>
          </w:p>
        </w:tc>
        <w:tc>
          <w:tcPr>
            <w:tcW w:w="1842" w:type="dxa"/>
            <w:vAlign w:val="center"/>
          </w:tcPr>
          <w:p w14:paraId="55F54452" w14:textId="77777777" w:rsidR="00CC2E35" w:rsidRPr="004959AF" w:rsidRDefault="00CC2E35" w:rsidP="004959AF">
            <w:pPr>
              <w:pStyle w:val="Paragrafoelenco"/>
              <w:spacing w:after="160" w:line="259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D641475" w14:textId="77777777" w:rsidR="00CC2E35" w:rsidRDefault="00CC2E35" w:rsidP="00C53DA1">
      <w:pPr>
        <w:pStyle w:val="Paragrafoelenco"/>
        <w:spacing w:after="160" w:line="259" w:lineRule="auto"/>
        <w:jc w:val="both"/>
        <w:rPr>
          <w:rFonts w:ascii="Times New Roman" w:hAnsi="Times New Roman"/>
        </w:rPr>
      </w:pPr>
    </w:p>
    <w:p w14:paraId="0371B868" w14:textId="77777777" w:rsidR="00CC2E35" w:rsidRDefault="00CC2E35" w:rsidP="00E75DE2">
      <w:pPr>
        <w:pStyle w:val="Titolo1"/>
        <w:numPr>
          <w:ilvl w:val="0"/>
          <w:numId w:val="47"/>
        </w:numPr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br w:type="page"/>
      </w:r>
      <w:bookmarkStart w:id="11" w:name="_Toc104386014"/>
      <w:r w:rsidRPr="004E6D5E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Piano finanziario</w:t>
      </w:r>
      <w:bookmarkEnd w:id="11"/>
    </w:p>
    <w:p w14:paraId="3CBC1079" w14:textId="77777777" w:rsidR="00CC2E35" w:rsidRPr="00994F37" w:rsidRDefault="00CC2E35" w:rsidP="00994F37">
      <w:bookmarkStart w:id="12" w:name="_Hlk104223921"/>
    </w:p>
    <w:p w14:paraId="15D0CF9F" w14:textId="77777777" w:rsidR="00CC2E35" w:rsidRPr="001346A1" w:rsidRDefault="00CC2E35" w:rsidP="001346A1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  <w:r w:rsidRPr="001346A1">
        <w:rPr>
          <w:rFonts w:cs="Times New Roman"/>
          <w:i/>
          <w:sz w:val="20"/>
          <w:szCs w:val="20"/>
        </w:rPr>
        <w:t>Il Piano finanziario è da compilare in base a quanto previsto dall’art. 9 “Spese ammissibili” dell’Avviso 1/2022 e dalla Circolare MEF-RGS n. 4 del 18/01/2022.</w:t>
      </w:r>
    </w:p>
    <w:p w14:paraId="06B9BC30" w14:textId="77777777" w:rsidR="00CC2E35" w:rsidRDefault="00CC2E35" w:rsidP="003F7F22">
      <w:pPr>
        <w:widowControl/>
        <w:suppressAutoHyphens w:val="0"/>
        <w:rPr>
          <w:rFonts w:cs="Times New Roman"/>
          <w:kern w:val="0"/>
          <w:lang w:eastAsia="en-US" w:bidi="ar-SA"/>
        </w:rPr>
      </w:pPr>
    </w:p>
    <w:tbl>
      <w:tblPr>
        <w:tblW w:w="4932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53"/>
        <w:gridCol w:w="1075"/>
        <w:gridCol w:w="872"/>
        <w:gridCol w:w="1229"/>
        <w:gridCol w:w="1339"/>
        <w:gridCol w:w="1149"/>
        <w:gridCol w:w="23"/>
        <w:gridCol w:w="1079"/>
        <w:gridCol w:w="25"/>
        <w:gridCol w:w="1153"/>
      </w:tblGrid>
      <w:tr w:rsidR="00CC2E35" w:rsidRPr="005904E6" w14:paraId="13D090EE" w14:textId="77777777" w:rsidTr="001346A1">
        <w:trPr>
          <w:trHeight w:val="263"/>
        </w:trPr>
        <w:tc>
          <w:tcPr>
            <w:tcW w:w="5000" w:type="pct"/>
            <w:gridSpan w:val="10"/>
            <w:shd w:val="clear" w:color="000000" w:fill="D9D9D9"/>
          </w:tcPr>
          <w:bookmarkEnd w:id="12"/>
          <w:p w14:paraId="1E754479" w14:textId="77777777" w:rsidR="00CC2E35" w:rsidRPr="005904E6" w:rsidRDefault="00CC2E35" w:rsidP="005904E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</w:pPr>
            <w:r w:rsidRPr="005904E6">
              <w:rPr>
                <w:rFonts w:cs="Times New Roman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  <w:t>Scheda n. 2 - Piano finanziario</w:t>
            </w:r>
          </w:p>
        </w:tc>
      </w:tr>
      <w:tr w:rsidR="00CC2E35" w:rsidRPr="005904E6" w14:paraId="2259C518" w14:textId="77777777" w:rsidTr="001346A1">
        <w:trPr>
          <w:trHeight w:val="263"/>
        </w:trPr>
        <w:tc>
          <w:tcPr>
            <w:tcW w:w="5000" w:type="pct"/>
            <w:gridSpan w:val="10"/>
            <w:shd w:val="clear" w:color="000000" w:fill="D9D9D9"/>
          </w:tcPr>
          <w:p w14:paraId="4354AC10" w14:textId="77777777" w:rsidR="00CC2E35" w:rsidRPr="004B3181" w:rsidRDefault="00CC2E35" w:rsidP="005904E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sz w:val="18"/>
                <w:szCs w:val="18"/>
                <w:highlight w:val="yellow"/>
                <w:lang w:eastAsia="it-IT" w:bidi="ar-SA"/>
              </w:rPr>
            </w:pPr>
            <w:r w:rsidRPr="005904E6">
              <w:rPr>
                <w:rFonts w:cs="Times New Roman"/>
                <w:b/>
                <w:bCs/>
                <w:color w:val="000000"/>
                <w:kern w:val="0"/>
                <w:sz w:val="18"/>
                <w:szCs w:val="18"/>
                <w:lang w:eastAsia="it-IT" w:bidi="ar-SA"/>
              </w:rPr>
              <w:t>1.1.2- Autonomia degli anziani non autosufficienti</w:t>
            </w:r>
          </w:p>
        </w:tc>
      </w:tr>
      <w:tr w:rsidR="00CC2E35" w:rsidRPr="005904E6" w14:paraId="35FCE868" w14:textId="77777777" w:rsidTr="001346A1">
        <w:trPr>
          <w:trHeight w:val="767"/>
        </w:trPr>
        <w:tc>
          <w:tcPr>
            <w:tcW w:w="818" w:type="pct"/>
            <w:shd w:val="clear" w:color="000000" w:fill="D9D9D9"/>
          </w:tcPr>
          <w:p w14:paraId="68EAF70B" w14:textId="77777777" w:rsidR="00CC2E35" w:rsidRDefault="00CC2E35" w:rsidP="00EB3D31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  <w:t>A</w:t>
            </w:r>
            <w:r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  <w:t>zioni</w:t>
            </w:r>
            <w:r w:rsidRPr="005904E6"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  <w:t xml:space="preserve"> </w:t>
            </w:r>
          </w:p>
          <w:p w14:paraId="19144C39" w14:textId="77777777" w:rsidR="00CC2E35" w:rsidRPr="005904E6" w:rsidRDefault="00CC2E35" w:rsidP="00EB3D31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  <w:t>(art</w:t>
            </w:r>
            <w:r w:rsidRPr="00042E54"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  <w:t xml:space="preserve">. 6, comma </w:t>
            </w:r>
            <w:r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  <w:t>3</w:t>
            </w:r>
            <w:r w:rsidRPr="00042E54"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  <w:t>)</w:t>
            </w:r>
          </w:p>
        </w:tc>
        <w:tc>
          <w:tcPr>
            <w:tcW w:w="566" w:type="pct"/>
            <w:shd w:val="clear" w:color="000000" w:fill="D9D9D9"/>
            <w:vAlign w:val="center"/>
          </w:tcPr>
          <w:p w14:paraId="3ABCD769" w14:textId="77777777" w:rsidR="00CC2E35" w:rsidRDefault="00CC2E35" w:rsidP="005904E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  <w:t xml:space="preserve">Attività </w:t>
            </w:r>
          </w:p>
          <w:p w14:paraId="79A0B387" w14:textId="77777777" w:rsidR="00CC2E35" w:rsidRPr="005904E6" w:rsidRDefault="00CC2E35" w:rsidP="005904E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  <w:t>(art</w:t>
            </w:r>
            <w:r w:rsidRPr="00042E54"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  <w:t xml:space="preserve">. 6, comma </w:t>
            </w:r>
            <w:r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  <w:t>3</w:t>
            </w:r>
            <w:r w:rsidRPr="00042E54"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  <w:t>)</w:t>
            </w:r>
            <w:r w:rsidRPr="005904E6"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  <w:t xml:space="preserve"> </w:t>
            </w:r>
          </w:p>
        </w:tc>
        <w:tc>
          <w:tcPr>
            <w:tcW w:w="459" w:type="pct"/>
            <w:shd w:val="clear" w:color="000000" w:fill="D9D9D9"/>
          </w:tcPr>
          <w:p w14:paraId="251440D3" w14:textId="77777777" w:rsidR="00CC2E35" w:rsidRDefault="00CC2E35" w:rsidP="005904E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</w:pPr>
          </w:p>
          <w:p w14:paraId="15079F05" w14:textId="77777777" w:rsidR="00CC2E35" w:rsidRPr="005904E6" w:rsidRDefault="00CC2E35" w:rsidP="005904E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</w:pPr>
            <w:r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  <w:t>Tipologia di costo</w:t>
            </w:r>
          </w:p>
        </w:tc>
        <w:tc>
          <w:tcPr>
            <w:tcW w:w="647" w:type="pct"/>
            <w:shd w:val="clear" w:color="000000" w:fill="D9D9D9"/>
            <w:vAlign w:val="center"/>
          </w:tcPr>
          <w:p w14:paraId="606C376A" w14:textId="77777777" w:rsidR="00CC2E35" w:rsidRDefault="00CC2E35" w:rsidP="005904E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  <w:t>Voci di costo</w:t>
            </w:r>
          </w:p>
          <w:p w14:paraId="3296CAFB" w14:textId="77777777" w:rsidR="00CC2E35" w:rsidRPr="005904E6" w:rsidRDefault="00CC2E35" w:rsidP="005904E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  <w:t>(art. 9, comma 3)</w:t>
            </w:r>
          </w:p>
        </w:tc>
        <w:tc>
          <w:tcPr>
            <w:tcW w:w="705" w:type="pct"/>
            <w:shd w:val="clear" w:color="000000" w:fill="D9D9D9"/>
            <w:vAlign w:val="center"/>
          </w:tcPr>
          <w:p w14:paraId="5DF5C11E" w14:textId="77777777" w:rsidR="00CC2E35" w:rsidRDefault="00CC2E35" w:rsidP="005904E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  <w:t>Unità di misura</w:t>
            </w:r>
          </w:p>
          <w:p w14:paraId="37FE961B" w14:textId="77777777" w:rsidR="00CC2E35" w:rsidRPr="005904E6" w:rsidRDefault="00CC2E35" w:rsidP="005904E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  <w:t>(</w:t>
            </w:r>
            <w:r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  <w:t xml:space="preserve">“n. </w:t>
            </w:r>
            <w:r w:rsidRPr="005904E6"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  <w:t>risorse umane</w:t>
            </w:r>
            <w:r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  <w:t>”</w:t>
            </w:r>
            <w:r w:rsidRPr="005904E6"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  <w:t>,</w:t>
            </w:r>
            <w:r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  <w:t xml:space="preserve"> “n.</w:t>
            </w:r>
            <w:r w:rsidRPr="005904E6"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  <w:t xml:space="preserve"> affidamenti</w:t>
            </w:r>
            <w:r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  <w:t>”</w:t>
            </w:r>
            <w:r w:rsidRPr="005904E6"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  <w:t>, ecc.)</w:t>
            </w:r>
          </w:p>
        </w:tc>
        <w:tc>
          <w:tcPr>
            <w:tcW w:w="605" w:type="pct"/>
            <w:shd w:val="clear" w:color="000000" w:fill="D9D9D9"/>
            <w:vAlign w:val="center"/>
          </w:tcPr>
          <w:p w14:paraId="3CD16D77" w14:textId="77777777" w:rsidR="00CC2E35" w:rsidRPr="005904E6" w:rsidRDefault="00CC2E35" w:rsidP="005904E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  <w:t>Quantità</w:t>
            </w:r>
          </w:p>
        </w:tc>
        <w:tc>
          <w:tcPr>
            <w:tcW w:w="580" w:type="pct"/>
            <w:gridSpan w:val="2"/>
            <w:shd w:val="clear" w:color="000000" w:fill="D9D9D9"/>
            <w:vAlign w:val="center"/>
          </w:tcPr>
          <w:p w14:paraId="49613809" w14:textId="77777777" w:rsidR="00CC2E35" w:rsidRPr="005904E6" w:rsidRDefault="00CC2E35" w:rsidP="005904E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  <w:t>Costo unitario</w:t>
            </w:r>
          </w:p>
        </w:tc>
        <w:tc>
          <w:tcPr>
            <w:tcW w:w="621" w:type="pct"/>
            <w:gridSpan w:val="2"/>
            <w:shd w:val="clear" w:color="000000" w:fill="D9D9D9"/>
            <w:vAlign w:val="center"/>
          </w:tcPr>
          <w:p w14:paraId="31AF87E3" w14:textId="77777777" w:rsidR="00CC2E35" w:rsidRPr="005904E6" w:rsidRDefault="00CC2E35" w:rsidP="005904E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b/>
                <w:bCs/>
                <w:kern w:val="0"/>
                <w:sz w:val="18"/>
                <w:szCs w:val="18"/>
                <w:lang w:eastAsia="it-IT" w:bidi="ar-SA"/>
              </w:rPr>
              <w:t>TOTALE</w:t>
            </w:r>
          </w:p>
        </w:tc>
      </w:tr>
      <w:tr w:rsidR="00CC2E35" w:rsidRPr="005904E6" w14:paraId="65AEFA21" w14:textId="77777777" w:rsidTr="001346A1">
        <w:trPr>
          <w:trHeight w:val="385"/>
        </w:trPr>
        <w:tc>
          <w:tcPr>
            <w:tcW w:w="818" w:type="pct"/>
          </w:tcPr>
          <w:p w14:paraId="426CA88F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66" w:type="pct"/>
            <w:vAlign w:val="center"/>
          </w:tcPr>
          <w:p w14:paraId="5D8B5A6D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459" w:type="pct"/>
          </w:tcPr>
          <w:p w14:paraId="4618F7B1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647" w:type="pct"/>
            <w:vAlign w:val="center"/>
          </w:tcPr>
          <w:p w14:paraId="46E310F3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705" w:type="pct"/>
            <w:noWrap/>
            <w:vAlign w:val="bottom"/>
          </w:tcPr>
          <w:p w14:paraId="100E1757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05" w:type="pct"/>
            <w:noWrap/>
            <w:vAlign w:val="bottom"/>
          </w:tcPr>
          <w:p w14:paraId="07A22F03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80" w:type="pct"/>
            <w:gridSpan w:val="2"/>
            <w:noWrap/>
            <w:vAlign w:val="bottom"/>
          </w:tcPr>
          <w:p w14:paraId="73F247B9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  <w:tc>
          <w:tcPr>
            <w:tcW w:w="621" w:type="pct"/>
            <w:gridSpan w:val="2"/>
            <w:noWrap/>
            <w:vAlign w:val="bottom"/>
          </w:tcPr>
          <w:p w14:paraId="30B688E8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</w:tr>
      <w:tr w:rsidR="00CC2E35" w:rsidRPr="005904E6" w14:paraId="1F0CC51E" w14:textId="77777777" w:rsidTr="001346A1">
        <w:trPr>
          <w:trHeight w:val="385"/>
        </w:trPr>
        <w:tc>
          <w:tcPr>
            <w:tcW w:w="818" w:type="pct"/>
          </w:tcPr>
          <w:p w14:paraId="04BEB9A1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66" w:type="pct"/>
            <w:vAlign w:val="center"/>
          </w:tcPr>
          <w:p w14:paraId="23E40FB6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459" w:type="pct"/>
          </w:tcPr>
          <w:p w14:paraId="7F3B71C2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647" w:type="pct"/>
            <w:vAlign w:val="center"/>
          </w:tcPr>
          <w:p w14:paraId="26882BF8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705" w:type="pct"/>
            <w:noWrap/>
            <w:vAlign w:val="bottom"/>
          </w:tcPr>
          <w:p w14:paraId="510B92BF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05" w:type="pct"/>
            <w:noWrap/>
            <w:vAlign w:val="bottom"/>
          </w:tcPr>
          <w:p w14:paraId="4409986E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80" w:type="pct"/>
            <w:gridSpan w:val="2"/>
            <w:noWrap/>
            <w:vAlign w:val="bottom"/>
          </w:tcPr>
          <w:p w14:paraId="3F299525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  <w:tc>
          <w:tcPr>
            <w:tcW w:w="621" w:type="pct"/>
            <w:gridSpan w:val="2"/>
            <w:noWrap/>
            <w:vAlign w:val="bottom"/>
          </w:tcPr>
          <w:p w14:paraId="394B7679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</w:tr>
      <w:tr w:rsidR="00CC2E35" w:rsidRPr="005904E6" w14:paraId="691D4918" w14:textId="77777777" w:rsidTr="001346A1">
        <w:trPr>
          <w:trHeight w:val="385"/>
        </w:trPr>
        <w:tc>
          <w:tcPr>
            <w:tcW w:w="818" w:type="pct"/>
          </w:tcPr>
          <w:p w14:paraId="47F2DC7A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66" w:type="pct"/>
            <w:noWrap/>
            <w:vAlign w:val="bottom"/>
          </w:tcPr>
          <w:p w14:paraId="4B010039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459" w:type="pct"/>
          </w:tcPr>
          <w:p w14:paraId="007264A0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647" w:type="pct"/>
            <w:noWrap/>
            <w:vAlign w:val="bottom"/>
          </w:tcPr>
          <w:p w14:paraId="3F8B0067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705" w:type="pct"/>
            <w:noWrap/>
            <w:vAlign w:val="bottom"/>
          </w:tcPr>
          <w:p w14:paraId="529B44B0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05" w:type="pct"/>
            <w:noWrap/>
            <w:vAlign w:val="bottom"/>
          </w:tcPr>
          <w:p w14:paraId="29A6EE01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80" w:type="pct"/>
            <w:gridSpan w:val="2"/>
            <w:noWrap/>
            <w:vAlign w:val="bottom"/>
          </w:tcPr>
          <w:p w14:paraId="04055C95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  <w:tc>
          <w:tcPr>
            <w:tcW w:w="621" w:type="pct"/>
            <w:gridSpan w:val="2"/>
            <w:noWrap/>
            <w:vAlign w:val="bottom"/>
          </w:tcPr>
          <w:p w14:paraId="5CBD66CA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</w:tr>
      <w:tr w:rsidR="00CC2E35" w:rsidRPr="005904E6" w14:paraId="037E18C3" w14:textId="77777777" w:rsidTr="001346A1">
        <w:trPr>
          <w:trHeight w:val="385"/>
        </w:trPr>
        <w:tc>
          <w:tcPr>
            <w:tcW w:w="818" w:type="pct"/>
          </w:tcPr>
          <w:p w14:paraId="238A0546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66" w:type="pct"/>
            <w:noWrap/>
            <w:vAlign w:val="bottom"/>
          </w:tcPr>
          <w:p w14:paraId="00F902F5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459" w:type="pct"/>
          </w:tcPr>
          <w:p w14:paraId="6BF33124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647" w:type="pct"/>
            <w:noWrap/>
            <w:vAlign w:val="bottom"/>
          </w:tcPr>
          <w:p w14:paraId="6BB11E80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705" w:type="pct"/>
            <w:noWrap/>
            <w:vAlign w:val="bottom"/>
          </w:tcPr>
          <w:p w14:paraId="04EBF397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05" w:type="pct"/>
            <w:noWrap/>
            <w:vAlign w:val="bottom"/>
          </w:tcPr>
          <w:p w14:paraId="6AEC884C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80" w:type="pct"/>
            <w:gridSpan w:val="2"/>
            <w:noWrap/>
            <w:vAlign w:val="bottom"/>
          </w:tcPr>
          <w:p w14:paraId="0F35BE67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  <w:tc>
          <w:tcPr>
            <w:tcW w:w="621" w:type="pct"/>
            <w:gridSpan w:val="2"/>
            <w:noWrap/>
            <w:vAlign w:val="bottom"/>
          </w:tcPr>
          <w:p w14:paraId="1BD63363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</w:tr>
      <w:tr w:rsidR="00CC2E35" w:rsidRPr="005904E6" w14:paraId="389D69FA" w14:textId="77777777" w:rsidTr="001346A1">
        <w:trPr>
          <w:trHeight w:val="385"/>
        </w:trPr>
        <w:tc>
          <w:tcPr>
            <w:tcW w:w="818" w:type="pct"/>
          </w:tcPr>
          <w:p w14:paraId="1788A25F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66" w:type="pct"/>
            <w:noWrap/>
            <w:vAlign w:val="bottom"/>
          </w:tcPr>
          <w:p w14:paraId="6FC9CC75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459" w:type="pct"/>
          </w:tcPr>
          <w:p w14:paraId="2BB59C51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647" w:type="pct"/>
            <w:noWrap/>
            <w:vAlign w:val="bottom"/>
          </w:tcPr>
          <w:p w14:paraId="713A93FC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705" w:type="pct"/>
            <w:noWrap/>
            <w:vAlign w:val="bottom"/>
          </w:tcPr>
          <w:p w14:paraId="6F4C0C1A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05" w:type="pct"/>
            <w:noWrap/>
            <w:vAlign w:val="bottom"/>
          </w:tcPr>
          <w:p w14:paraId="53792E77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80" w:type="pct"/>
            <w:gridSpan w:val="2"/>
            <w:noWrap/>
            <w:vAlign w:val="bottom"/>
          </w:tcPr>
          <w:p w14:paraId="6AF87028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  <w:tc>
          <w:tcPr>
            <w:tcW w:w="621" w:type="pct"/>
            <w:gridSpan w:val="2"/>
            <w:noWrap/>
            <w:vAlign w:val="bottom"/>
          </w:tcPr>
          <w:p w14:paraId="57F3A212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</w:tr>
      <w:tr w:rsidR="00CC2E35" w:rsidRPr="005904E6" w14:paraId="52D1686E" w14:textId="77777777" w:rsidTr="001346A1">
        <w:trPr>
          <w:trHeight w:val="385"/>
        </w:trPr>
        <w:tc>
          <w:tcPr>
            <w:tcW w:w="818" w:type="pct"/>
          </w:tcPr>
          <w:p w14:paraId="09F762B5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66" w:type="pct"/>
            <w:noWrap/>
            <w:vAlign w:val="bottom"/>
          </w:tcPr>
          <w:p w14:paraId="729266C8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459" w:type="pct"/>
          </w:tcPr>
          <w:p w14:paraId="757E0D39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647" w:type="pct"/>
            <w:noWrap/>
            <w:vAlign w:val="bottom"/>
          </w:tcPr>
          <w:p w14:paraId="7FCE4C99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705" w:type="pct"/>
            <w:noWrap/>
            <w:vAlign w:val="bottom"/>
          </w:tcPr>
          <w:p w14:paraId="285D8464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05" w:type="pct"/>
            <w:noWrap/>
            <w:vAlign w:val="bottom"/>
          </w:tcPr>
          <w:p w14:paraId="26ACBF14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80" w:type="pct"/>
            <w:gridSpan w:val="2"/>
            <w:noWrap/>
            <w:vAlign w:val="bottom"/>
          </w:tcPr>
          <w:p w14:paraId="4C2B386F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  <w:tc>
          <w:tcPr>
            <w:tcW w:w="621" w:type="pct"/>
            <w:gridSpan w:val="2"/>
            <w:noWrap/>
            <w:vAlign w:val="bottom"/>
          </w:tcPr>
          <w:p w14:paraId="3120CFD2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</w:tr>
      <w:tr w:rsidR="00CC2E35" w:rsidRPr="005904E6" w14:paraId="3B5EBDCD" w14:textId="77777777" w:rsidTr="001346A1">
        <w:trPr>
          <w:trHeight w:val="385"/>
        </w:trPr>
        <w:tc>
          <w:tcPr>
            <w:tcW w:w="818" w:type="pct"/>
          </w:tcPr>
          <w:p w14:paraId="46A02631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66" w:type="pct"/>
            <w:noWrap/>
            <w:vAlign w:val="bottom"/>
          </w:tcPr>
          <w:p w14:paraId="08E604AA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459" w:type="pct"/>
          </w:tcPr>
          <w:p w14:paraId="7B4D9F95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647" w:type="pct"/>
            <w:noWrap/>
            <w:vAlign w:val="bottom"/>
          </w:tcPr>
          <w:p w14:paraId="6BF00F50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705" w:type="pct"/>
            <w:noWrap/>
            <w:vAlign w:val="bottom"/>
          </w:tcPr>
          <w:p w14:paraId="73885763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05" w:type="pct"/>
            <w:noWrap/>
            <w:vAlign w:val="bottom"/>
          </w:tcPr>
          <w:p w14:paraId="508D5D63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80" w:type="pct"/>
            <w:gridSpan w:val="2"/>
            <w:noWrap/>
            <w:vAlign w:val="bottom"/>
          </w:tcPr>
          <w:p w14:paraId="5A447282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  <w:tc>
          <w:tcPr>
            <w:tcW w:w="621" w:type="pct"/>
            <w:gridSpan w:val="2"/>
            <w:noWrap/>
            <w:vAlign w:val="bottom"/>
          </w:tcPr>
          <w:p w14:paraId="0EE9D360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</w:tr>
      <w:tr w:rsidR="00CC2E35" w:rsidRPr="005904E6" w14:paraId="66382AA0" w14:textId="77777777" w:rsidTr="001346A1">
        <w:trPr>
          <w:trHeight w:val="385"/>
        </w:trPr>
        <w:tc>
          <w:tcPr>
            <w:tcW w:w="818" w:type="pct"/>
          </w:tcPr>
          <w:p w14:paraId="3CA43697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66" w:type="pct"/>
            <w:noWrap/>
            <w:vAlign w:val="bottom"/>
          </w:tcPr>
          <w:p w14:paraId="02CF25E3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459" w:type="pct"/>
          </w:tcPr>
          <w:p w14:paraId="5FED1F93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647" w:type="pct"/>
            <w:noWrap/>
            <w:vAlign w:val="bottom"/>
          </w:tcPr>
          <w:p w14:paraId="26E12764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705" w:type="pct"/>
            <w:noWrap/>
            <w:vAlign w:val="bottom"/>
          </w:tcPr>
          <w:p w14:paraId="26B101C5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05" w:type="pct"/>
            <w:noWrap/>
            <w:vAlign w:val="bottom"/>
          </w:tcPr>
          <w:p w14:paraId="6F9D9F41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80" w:type="pct"/>
            <w:gridSpan w:val="2"/>
            <w:noWrap/>
            <w:vAlign w:val="bottom"/>
          </w:tcPr>
          <w:p w14:paraId="0CF385C4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  <w:tc>
          <w:tcPr>
            <w:tcW w:w="621" w:type="pct"/>
            <w:gridSpan w:val="2"/>
            <w:noWrap/>
            <w:vAlign w:val="bottom"/>
          </w:tcPr>
          <w:p w14:paraId="755F5B22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</w:tr>
      <w:tr w:rsidR="00CC2E35" w:rsidRPr="005904E6" w14:paraId="77DACEC7" w14:textId="77777777" w:rsidTr="001346A1">
        <w:trPr>
          <w:trHeight w:val="385"/>
        </w:trPr>
        <w:tc>
          <w:tcPr>
            <w:tcW w:w="818" w:type="pct"/>
          </w:tcPr>
          <w:p w14:paraId="13C81EF5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66" w:type="pct"/>
            <w:noWrap/>
            <w:vAlign w:val="bottom"/>
          </w:tcPr>
          <w:p w14:paraId="7F5866E1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459" w:type="pct"/>
          </w:tcPr>
          <w:p w14:paraId="7D6FC9AF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647" w:type="pct"/>
            <w:noWrap/>
            <w:vAlign w:val="bottom"/>
          </w:tcPr>
          <w:p w14:paraId="449939D5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705" w:type="pct"/>
            <w:noWrap/>
            <w:vAlign w:val="bottom"/>
          </w:tcPr>
          <w:p w14:paraId="454C7293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05" w:type="pct"/>
            <w:noWrap/>
            <w:vAlign w:val="bottom"/>
          </w:tcPr>
          <w:p w14:paraId="20D45536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80" w:type="pct"/>
            <w:gridSpan w:val="2"/>
            <w:noWrap/>
            <w:vAlign w:val="bottom"/>
          </w:tcPr>
          <w:p w14:paraId="0CD5AA00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  <w:tc>
          <w:tcPr>
            <w:tcW w:w="621" w:type="pct"/>
            <w:gridSpan w:val="2"/>
            <w:noWrap/>
            <w:vAlign w:val="bottom"/>
          </w:tcPr>
          <w:p w14:paraId="7BE76A02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</w:tr>
      <w:tr w:rsidR="00CC2E35" w:rsidRPr="005904E6" w14:paraId="4F41A8BB" w14:textId="77777777" w:rsidTr="001346A1">
        <w:trPr>
          <w:trHeight w:val="385"/>
        </w:trPr>
        <w:tc>
          <w:tcPr>
            <w:tcW w:w="818" w:type="pct"/>
          </w:tcPr>
          <w:p w14:paraId="203B9278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66" w:type="pct"/>
            <w:noWrap/>
            <w:vAlign w:val="bottom"/>
          </w:tcPr>
          <w:p w14:paraId="286EC7E8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459" w:type="pct"/>
          </w:tcPr>
          <w:p w14:paraId="3CF7DF9B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647" w:type="pct"/>
            <w:noWrap/>
            <w:vAlign w:val="bottom"/>
          </w:tcPr>
          <w:p w14:paraId="0C4A0C5D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705" w:type="pct"/>
            <w:noWrap/>
            <w:vAlign w:val="bottom"/>
          </w:tcPr>
          <w:p w14:paraId="0FC8F11A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05" w:type="pct"/>
            <w:noWrap/>
            <w:vAlign w:val="bottom"/>
          </w:tcPr>
          <w:p w14:paraId="2AD63775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80" w:type="pct"/>
            <w:gridSpan w:val="2"/>
            <w:noWrap/>
            <w:vAlign w:val="bottom"/>
          </w:tcPr>
          <w:p w14:paraId="771A4224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  <w:tc>
          <w:tcPr>
            <w:tcW w:w="621" w:type="pct"/>
            <w:gridSpan w:val="2"/>
            <w:noWrap/>
            <w:vAlign w:val="bottom"/>
          </w:tcPr>
          <w:p w14:paraId="45685996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</w:tr>
      <w:tr w:rsidR="00CC2E35" w:rsidRPr="005904E6" w14:paraId="72411760" w14:textId="77777777" w:rsidTr="001346A1">
        <w:trPr>
          <w:trHeight w:val="385"/>
        </w:trPr>
        <w:tc>
          <w:tcPr>
            <w:tcW w:w="818" w:type="pct"/>
          </w:tcPr>
          <w:p w14:paraId="24F2F496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66" w:type="pct"/>
            <w:noWrap/>
            <w:vAlign w:val="bottom"/>
          </w:tcPr>
          <w:p w14:paraId="179DF27D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459" w:type="pct"/>
          </w:tcPr>
          <w:p w14:paraId="216C70A4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647" w:type="pct"/>
            <w:noWrap/>
            <w:vAlign w:val="bottom"/>
          </w:tcPr>
          <w:p w14:paraId="582A0524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705" w:type="pct"/>
            <w:noWrap/>
            <w:vAlign w:val="bottom"/>
          </w:tcPr>
          <w:p w14:paraId="5F140D71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05" w:type="pct"/>
            <w:noWrap/>
            <w:vAlign w:val="bottom"/>
          </w:tcPr>
          <w:p w14:paraId="1F54A050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80" w:type="pct"/>
            <w:gridSpan w:val="2"/>
            <w:noWrap/>
            <w:vAlign w:val="bottom"/>
          </w:tcPr>
          <w:p w14:paraId="0C96E4FF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  <w:tc>
          <w:tcPr>
            <w:tcW w:w="621" w:type="pct"/>
            <w:gridSpan w:val="2"/>
            <w:noWrap/>
            <w:vAlign w:val="bottom"/>
          </w:tcPr>
          <w:p w14:paraId="13DBCC80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</w:tr>
      <w:tr w:rsidR="00CC2E35" w:rsidRPr="005904E6" w14:paraId="6B9CDA50" w14:textId="77777777" w:rsidTr="001346A1">
        <w:trPr>
          <w:trHeight w:val="385"/>
        </w:trPr>
        <w:tc>
          <w:tcPr>
            <w:tcW w:w="818" w:type="pct"/>
          </w:tcPr>
          <w:p w14:paraId="462AA5A7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66" w:type="pct"/>
            <w:noWrap/>
            <w:vAlign w:val="bottom"/>
          </w:tcPr>
          <w:p w14:paraId="6D21C12C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459" w:type="pct"/>
          </w:tcPr>
          <w:p w14:paraId="42FC9617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647" w:type="pct"/>
            <w:noWrap/>
            <w:vAlign w:val="bottom"/>
          </w:tcPr>
          <w:p w14:paraId="6F16D9C7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705" w:type="pct"/>
            <w:noWrap/>
            <w:vAlign w:val="bottom"/>
          </w:tcPr>
          <w:p w14:paraId="5AAD96EF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05" w:type="pct"/>
            <w:noWrap/>
            <w:vAlign w:val="bottom"/>
          </w:tcPr>
          <w:p w14:paraId="5084418A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80" w:type="pct"/>
            <w:gridSpan w:val="2"/>
            <w:noWrap/>
            <w:vAlign w:val="bottom"/>
          </w:tcPr>
          <w:p w14:paraId="7CD3287D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  <w:tc>
          <w:tcPr>
            <w:tcW w:w="621" w:type="pct"/>
            <w:gridSpan w:val="2"/>
            <w:noWrap/>
            <w:vAlign w:val="bottom"/>
          </w:tcPr>
          <w:p w14:paraId="4BC5500D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</w:tr>
      <w:tr w:rsidR="00CC2E35" w:rsidRPr="005904E6" w14:paraId="1A2E50E2" w14:textId="77777777" w:rsidTr="001346A1">
        <w:trPr>
          <w:trHeight w:val="385"/>
        </w:trPr>
        <w:tc>
          <w:tcPr>
            <w:tcW w:w="818" w:type="pct"/>
          </w:tcPr>
          <w:p w14:paraId="7B7015DC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66" w:type="pct"/>
            <w:noWrap/>
            <w:vAlign w:val="bottom"/>
          </w:tcPr>
          <w:p w14:paraId="1603A138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459" w:type="pct"/>
          </w:tcPr>
          <w:p w14:paraId="244CA468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647" w:type="pct"/>
            <w:noWrap/>
            <w:vAlign w:val="bottom"/>
          </w:tcPr>
          <w:p w14:paraId="2B4BF310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705" w:type="pct"/>
            <w:noWrap/>
            <w:vAlign w:val="bottom"/>
          </w:tcPr>
          <w:p w14:paraId="1BB87904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05" w:type="pct"/>
            <w:noWrap/>
            <w:vAlign w:val="bottom"/>
          </w:tcPr>
          <w:p w14:paraId="0F075DE1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80" w:type="pct"/>
            <w:gridSpan w:val="2"/>
            <w:noWrap/>
            <w:vAlign w:val="bottom"/>
          </w:tcPr>
          <w:p w14:paraId="28A948E5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  <w:tc>
          <w:tcPr>
            <w:tcW w:w="621" w:type="pct"/>
            <w:gridSpan w:val="2"/>
            <w:noWrap/>
            <w:vAlign w:val="bottom"/>
          </w:tcPr>
          <w:p w14:paraId="015E4FF6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</w:tr>
      <w:tr w:rsidR="00CC2E35" w:rsidRPr="005904E6" w14:paraId="2D2FFFCC" w14:textId="77777777" w:rsidTr="001346A1">
        <w:trPr>
          <w:trHeight w:val="385"/>
        </w:trPr>
        <w:tc>
          <w:tcPr>
            <w:tcW w:w="818" w:type="pct"/>
          </w:tcPr>
          <w:p w14:paraId="7DE1B0A3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66" w:type="pct"/>
            <w:noWrap/>
            <w:vAlign w:val="bottom"/>
          </w:tcPr>
          <w:p w14:paraId="56424DF2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459" w:type="pct"/>
          </w:tcPr>
          <w:p w14:paraId="48B50E5C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647" w:type="pct"/>
            <w:noWrap/>
            <w:vAlign w:val="bottom"/>
          </w:tcPr>
          <w:p w14:paraId="64F4CA45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705" w:type="pct"/>
            <w:noWrap/>
            <w:vAlign w:val="bottom"/>
          </w:tcPr>
          <w:p w14:paraId="1E0093A8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05" w:type="pct"/>
            <w:noWrap/>
            <w:vAlign w:val="bottom"/>
          </w:tcPr>
          <w:p w14:paraId="172D5EAA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80" w:type="pct"/>
            <w:gridSpan w:val="2"/>
            <w:noWrap/>
            <w:vAlign w:val="bottom"/>
          </w:tcPr>
          <w:p w14:paraId="42954FF0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  <w:tc>
          <w:tcPr>
            <w:tcW w:w="621" w:type="pct"/>
            <w:gridSpan w:val="2"/>
            <w:noWrap/>
            <w:vAlign w:val="bottom"/>
          </w:tcPr>
          <w:p w14:paraId="75287C28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</w:tr>
      <w:tr w:rsidR="00CC2E35" w:rsidRPr="005904E6" w14:paraId="564B2999" w14:textId="77777777" w:rsidTr="001346A1">
        <w:trPr>
          <w:trHeight w:val="385"/>
        </w:trPr>
        <w:tc>
          <w:tcPr>
            <w:tcW w:w="818" w:type="pct"/>
          </w:tcPr>
          <w:p w14:paraId="2574F2ED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66" w:type="pct"/>
            <w:noWrap/>
            <w:vAlign w:val="bottom"/>
          </w:tcPr>
          <w:p w14:paraId="12984252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459" w:type="pct"/>
          </w:tcPr>
          <w:p w14:paraId="7634FD8E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647" w:type="pct"/>
            <w:noWrap/>
            <w:vAlign w:val="bottom"/>
          </w:tcPr>
          <w:p w14:paraId="69F03282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705" w:type="pct"/>
            <w:noWrap/>
            <w:vAlign w:val="bottom"/>
          </w:tcPr>
          <w:p w14:paraId="3ECEA43B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05" w:type="pct"/>
            <w:noWrap/>
            <w:vAlign w:val="bottom"/>
          </w:tcPr>
          <w:p w14:paraId="187F40B4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80" w:type="pct"/>
            <w:gridSpan w:val="2"/>
            <w:noWrap/>
            <w:vAlign w:val="bottom"/>
          </w:tcPr>
          <w:p w14:paraId="64E207FD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  <w:tc>
          <w:tcPr>
            <w:tcW w:w="621" w:type="pct"/>
            <w:gridSpan w:val="2"/>
            <w:noWrap/>
            <w:vAlign w:val="bottom"/>
          </w:tcPr>
          <w:p w14:paraId="4E596381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</w:tr>
      <w:tr w:rsidR="00CC2E35" w:rsidRPr="005904E6" w14:paraId="1FDA902E" w14:textId="77777777" w:rsidTr="001346A1">
        <w:trPr>
          <w:trHeight w:val="385"/>
        </w:trPr>
        <w:tc>
          <w:tcPr>
            <w:tcW w:w="818" w:type="pct"/>
          </w:tcPr>
          <w:p w14:paraId="1C87B557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66" w:type="pct"/>
            <w:noWrap/>
            <w:vAlign w:val="bottom"/>
          </w:tcPr>
          <w:p w14:paraId="1D448D85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459" w:type="pct"/>
          </w:tcPr>
          <w:p w14:paraId="69F5E2A8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647" w:type="pct"/>
            <w:noWrap/>
            <w:vAlign w:val="bottom"/>
          </w:tcPr>
          <w:p w14:paraId="190541D7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705" w:type="pct"/>
            <w:noWrap/>
            <w:vAlign w:val="bottom"/>
          </w:tcPr>
          <w:p w14:paraId="79BBA3C7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05" w:type="pct"/>
            <w:noWrap/>
            <w:vAlign w:val="bottom"/>
          </w:tcPr>
          <w:p w14:paraId="2E86FEDB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80" w:type="pct"/>
            <w:gridSpan w:val="2"/>
            <w:noWrap/>
            <w:vAlign w:val="bottom"/>
          </w:tcPr>
          <w:p w14:paraId="0BEBF140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  <w:tc>
          <w:tcPr>
            <w:tcW w:w="621" w:type="pct"/>
            <w:gridSpan w:val="2"/>
            <w:noWrap/>
            <w:vAlign w:val="bottom"/>
          </w:tcPr>
          <w:p w14:paraId="7592E7FB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</w:tr>
      <w:tr w:rsidR="00CC2E35" w:rsidRPr="005904E6" w14:paraId="4C7ADA94" w14:textId="77777777" w:rsidTr="001346A1">
        <w:trPr>
          <w:trHeight w:val="385"/>
        </w:trPr>
        <w:tc>
          <w:tcPr>
            <w:tcW w:w="818" w:type="pct"/>
          </w:tcPr>
          <w:p w14:paraId="1EDA0244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66" w:type="pct"/>
            <w:noWrap/>
            <w:vAlign w:val="bottom"/>
          </w:tcPr>
          <w:p w14:paraId="2C959E1B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459" w:type="pct"/>
          </w:tcPr>
          <w:p w14:paraId="02DF3C84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647" w:type="pct"/>
            <w:noWrap/>
            <w:vAlign w:val="bottom"/>
          </w:tcPr>
          <w:p w14:paraId="49214B1A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705" w:type="pct"/>
            <w:noWrap/>
            <w:vAlign w:val="bottom"/>
          </w:tcPr>
          <w:p w14:paraId="1D4AF24D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05" w:type="pct"/>
            <w:noWrap/>
            <w:vAlign w:val="bottom"/>
          </w:tcPr>
          <w:p w14:paraId="5F3E33E3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80" w:type="pct"/>
            <w:gridSpan w:val="2"/>
            <w:noWrap/>
            <w:vAlign w:val="bottom"/>
          </w:tcPr>
          <w:p w14:paraId="705962FA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  <w:tc>
          <w:tcPr>
            <w:tcW w:w="621" w:type="pct"/>
            <w:gridSpan w:val="2"/>
            <w:noWrap/>
            <w:vAlign w:val="bottom"/>
          </w:tcPr>
          <w:p w14:paraId="30371705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</w:tr>
      <w:tr w:rsidR="00CC2E35" w:rsidRPr="005904E6" w14:paraId="1507406B" w14:textId="77777777" w:rsidTr="001346A1">
        <w:trPr>
          <w:trHeight w:val="385"/>
        </w:trPr>
        <w:tc>
          <w:tcPr>
            <w:tcW w:w="818" w:type="pct"/>
          </w:tcPr>
          <w:p w14:paraId="20204FB6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66" w:type="pct"/>
            <w:noWrap/>
            <w:vAlign w:val="bottom"/>
          </w:tcPr>
          <w:p w14:paraId="129EBAD5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459" w:type="pct"/>
          </w:tcPr>
          <w:p w14:paraId="6E723C51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647" w:type="pct"/>
            <w:noWrap/>
            <w:vAlign w:val="bottom"/>
          </w:tcPr>
          <w:p w14:paraId="2F80DF72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705" w:type="pct"/>
            <w:noWrap/>
            <w:vAlign w:val="bottom"/>
          </w:tcPr>
          <w:p w14:paraId="7E08E12A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05" w:type="pct"/>
            <w:noWrap/>
            <w:vAlign w:val="bottom"/>
          </w:tcPr>
          <w:p w14:paraId="35B316C6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80" w:type="pct"/>
            <w:gridSpan w:val="2"/>
            <w:noWrap/>
            <w:vAlign w:val="bottom"/>
          </w:tcPr>
          <w:p w14:paraId="327D6FFD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  <w:tc>
          <w:tcPr>
            <w:tcW w:w="621" w:type="pct"/>
            <w:gridSpan w:val="2"/>
            <w:noWrap/>
            <w:vAlign w:val="bottom"/>
          </w:tcPr>
          <w:p w14:paraId="113E1062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</w:tr>
      <w:tr w:rsidR="00CC2E35" w:rsidRPr="005904E6" w14:paraId="1CA65211" w14:textId="77777777" w:rsidTr="001346A1">
        <w:trPr>
          <w:trHeight w:val="385"/>
        </w:trPr>
        <w:tc>
          <w:tcPr>
            <w:tcW w:w="818" w:type="pct"/>
          </w:tcPr>
          <w:p w14:paraId="523F00EB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66" w:type="pct"/>
            <w:noWrap/>
            <w:vAlign w:val="bottom"/>
          </w:tcPr>
          <w:p w14:paraId="56130C1D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459" w:type="pct"/>
          </w:tcPr>
          <w:p w14:paraId="33C49F16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647" w:type="pct"/>
            <w:noWrap/>
            <w:vAlign w:val="bottom"/>
          </w:tcPr>
          <w:p w14:paraId="1917CDB6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705" w:type="pct"/>
            <w:noWrap/>
            <w:vAlign w:val="bottom"/>
          </w:tcPr>
          <w:p w14:paraId="413B73DE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05" w:type="pct"/>
            <w:noWrap/>
            <w:vAlign w:val="bottom"/>
          </w:tcPr>
          <w:p w14:paraId="20D8E0B2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80" w:type="pct"/>
            <w:gridSpan w:val="2"/>
            <w:noWrap/>
            <w:vAlign w:val="bottom"/>
          </w:tcPr>
          <w:p w14:paraId="3B30C65C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  <w:tc>
          <w:tcPr>
            <w:tcW w:w="621" w:type="pct"/>
            <w:gridSpan w:val="2"/>
            <w:noWrap/>
            <w:vAlign w:val="bottom"/>
          </w:tcPr>
          <w:p w14:paraId="59368C04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</w:tr>
      <w:tr w:rsidR="00CC2E35" w:rsidRPr="005904E6" w14:paraId="1E37DBFC" w14:textId="77777777" w:rsidTr="001346A1">
        <w:trPr>
          <w:trHeight w:val="385"/>
        </w:trPr>
        <w:tc>
          <w:tcPr>
            <w:tcW w:w="818" w:type="pct"/>
          </w:tcPr>
          <w:p w14:paraId="33A71D22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66" w:type="pct"/>
            <w:noWrap/>
            <w:vAlign w:val="bottom"/>
          </w:tcPr>
          <w:p w14:paraId="2D157BB7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459" w:type="pct"/>
          </w:tcPr>
          <w:p w14:paraId="2C37F792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647" w:type="pct"/>
            <w:noWrap/>
            <w:vAlign w:val="bottom"/>
          </w:tcPr>
          <w:p w14:paraId="7A215894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705" w:type="pct"/>
            <w:noWrap/>
            <w:vAlign w:val="bottom"/>
          </w:tcPr>
          <w:p w14:paraId="6C501CF9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05" w:type="pct"/>
            <w:noWrap/>
            <w:vAlign w:val="bottom"/>
          </w:tcPr>
          <w:p w14:paraId="58747C5C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80" w:type="pct"/>
            <w:gridSpan w:val="2"/>
            <w:noWrap/>
            <w:vAlign w:val="bottom"/>
          </w:tcPr>
          <w:p w14:paraId="07D3B1AA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  <w:tc>
          <w:tcPr>
            <w:tcW w:w="621" w:type="pct"/>
            <w:gridSpan w:val="2"/>
            <w:noWrap/>
            <w:vAlign w:val="bottom"/>
          </w:tcPr>
          <w:p w14:paraId="5F536ADF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</w:tr>
      <w:tr w:rsidR="00CC2E35" w:rsidRPr="005904E6" w14:paraId="0FD8D872" w14:textId="77777777" w:rsidTr="001346A1">
        <w:trPr>
          <w:trHeight w:val="263"/>
        </w:trPr>
        <w:tc>
          <w:tcPr>
            <w:tcW w:w="818" w:type="pct"/>
            <w:shd w:val="clear" w:color="000000" w:fill="D9D9D9"/>
          </w:tcPr>
          <w:p w14:paraId="5FFF0665" w14:textId="77777777" w:rsidR="00CC2E35" w:rsidRPr="005904E6" w:rsidRDefault="00CC2E35" w:rsidP="005904E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2994" w:type="pct"/>
            <w:gridSpan w:val="6"/>
            <w:shd w:val="clear" w:color="000000" w:fill="D9D9D9"/>
          </w:tcPr>
          <w:p w14:paraId="55A54534" w14:textId="77777777" w:rsidR="00CC2E35" w:rsidRPr="005904E6" w:rsidRDefault="00CC2E35" w:rsidP="005904E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b/>
                <w:bCs/>
                <w:color w:val="000000"/>
                <w:kern w:val="0"/>
                <w:sz w:val="18"/>
                <w:szCs w:val="18"/>
                <w:lang w:eastAsia="it-IT" w:bidi="ar-SA"/>
              </w:rPr>
              <w:t>Totale</w:t>
            </w:r>
          </w:p>
        </w:tc>
        <w:tc>
          <w:tcPr>
            <w:tcW w:w="581" w:type="pct"/>
            <w:gridSpan w:val="2"/>
            <w:shd w:val="clear" w:color="000000" w:fill="D9D9D9"/>
            <w:noWrap/>
            <w:vAlign w:val="bottom"/>
          </w:tcPr>
          <w:p w14:paraId="405CC70A" w14:textId="77777777" w:rsidR="00CC2E35" w:rsidRPr="005904E6" w:rsidRDefault="00CC2E35" w:rsidP="005904E6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b/>
                <w:bCs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08" w:type="pct"/>
            <w:shd w:val="clear" w:color="000000" w:fill="D9D9D9"/>
            <w:noWrap/>
            <w:vAlign w:val="bottom"/>
          </w:tcPr>
          <w:p w14:paraId="424C9ABB" w14:textId="77777777" w:rsidR="00CC2E35" w:rsidRPr="005904E6" w:rsidRDefault="00CC2E35" w:rsidP="00A56233">
            <w:pPr>
              <w:widowControl/>
              <w:suppressAutoHyphens w:val="0"/>
              <w:jc w:val="right"/>
              <w:rPr>
                <w:rFonts w:cs="Times New Roman"/>
                <w:b/>
                <w:bCs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5904E6">
              <w:rPr>
                <w:rFonts w:cs="Times New Roman"/>
                <w:b/>
                <w:bCs/>
                <w:color w:val="000000"/>
                <w:kern w:val="0"/>
                <w:sz w:val="18"/>
                <w:szCs w:val="18"/>
                <w:lang w:eastAsia="it-IT" w:bidi="ar-SA"/>
              </w:rPr>
              <w:t xml:space="preserve">€ </w:t>
            </w:r>
          </w:p>
        </w:tc>
      </w:tr>
    </w:tbl>
    <w:p w14:paraId="0CF43F18" w14:textId="77777777" w:rsidR="00CC2E35" w:rsidRDefault="00CC2E35">
      <w:pPr>
        <w:widowControl/>
        <w:suppressAutoHyphens w:val="0"/>
        <w:rPr>
          <w:lang w:eastAsia="en-US" w:bidi="ar-SA"/>
        </w:rPr>
      </w:pPr>
    </w:p>
    <w:p w14:paraId="11253F9B" w14:textId="77777777" w:rsidR="00CC2E35" w:rsidRDefault="00CC2E35">
      <w:pPr>
        <w:widowControl/>
        <w:suppressAutoHyphens w:val="0"/>
        <w:rPr>
          <w:lang w:eastAsia="en-US" w:bidi="ar-SA"/>
        </w:rPr>
      </w:pPr>
      <w:r>
        <w:rPr>
          <w:lang w:eastAsia="en-US" w:bidi="ar-SA"/>
        </w:rPr>
        <w:br w:type="page"/>
      </w:r>
    </w:p>
    <w:p w14:paraId="5D05E683" w14:textId="77777777" w:rsidR="00CC2E35" w:rsidRDefault="00CC2E35">
      <w:pPr>
        <w:widowControl/>
        <w:suppressAutoHyphens w:val="0"/>
        <w:rPr>
          <w:lang w:eastAsia="en-US" w:bidi="ar-SA"/>
        </w:rPr>
      </w:pPr>
    </w:p>
    <w:p w14:paraId="46691B30" w14:textId="77777777" w:rsidR="00CC2E35" w:rsidRDefault="00CC2E35" w:rsidP="00B9676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Note al Piano finanziario</w:t>
      </w:r>
    </w:p>
    <w:p w14:paraId="4944D3FB" w14:textId="77777777" w:rsidR="00CC2E35" w:rsidRPr="00B9676D" w:rsidRDefault="00CC2E35" w:rsidP="00B9676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iCs/>
          <w:sz w:val="20"/>
          <w:szCs w:val="20"/>
        </w:rPr>
      </w:pPr>
      <w:r w:rsidRPr="001753D5">
        <w:rPr>
          <w:rFonts w:cs="Times New Roman"/>
          <w:i/>
          <w:iCs/>
          <w:sz w:val="20"/>
          <w:szCs w:val="20"/>
        </w:rPr>
        <w:t>Da compilare nel caso in cui si volessero fornire elementi informativi di dettaglio in relazione alle attività e relative voci di costo.</w:t>
      </w:r>
    </w:p>
    <w:p w14:paraId="70853253" w14:textId="77777777" w:rsidR="00CC2E35" w:rsidRDefault="00CC2E35">
      <w:pPr>
        <w:widowControl/>
        <w:suppressAutoHyphens w:val="0"/>
        <w:rPr>
          <w:lang w:eastAsia="en-US" w:bidi="ar-SA"/>
        </w:rPr>
      </w:pPr>
    </w:p>
    <w:p w14:paraId="40E89ACE" w14:textId="77777777" w:rsidR="00CC2E35" w:rsidRPr="005904E6" w:rsidRDefault="00CC2E35" w:rsidP="003F7F2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sz w:val="20"/>
          <w:szCs w:val="20"/>
        </w:rPr>
      </w:pPr>
      <w:r w:rsidRPr="005904E6">
        <w:rPr>
          <w:rFonts w:cs="Times New Roman"/>
          <w:i/>
          <w:sz w:val="20"/>
          <w:szCs w:val="20"/>
        </w:rPr>
        <w:t xml:space="preserve">(max </w:t>
      </w:r>
      <w:r>
        <w:rPr>
          <w:rFonts w:cs="Times New Roman"/>
          <w:i/>
          <w:sz w:val="20"/>
          <w:szCs w:val="20"/>
        </w:rPr>
        <w:t xml:space="preserve">1000 </w:t>
      </w:r>
      <w:r w:rsidRPr="005904E6">
        <w:rPr>
          <w:rFonts w:cs="Times New Roman"/>
          <w:i/>
          <w:sz w:val="20"/>
          <w:szCs w:val="20"/>
        </w:rPr>
        <w:t>caratteri)</w:t>
      </w:r>
    </w:p>
    <w:p w14:paraId="3687A608" w14:textId="77777777" w:rsidR="00CC2E35" w:rsidRPr="001753D5" w:rsidRDefault="00CC2E35" w:rsidP="003F7F2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iCs/>
          <w:sz w:val="20"/>
          <w:szCs w:val="20"/>
        </w:rPr>
      </w:pPr>
    </w:p>
    <w:p w14:paraId="0CF9488B" w14:textId="77777777" w:rsidR="00CC2E35" w:rsidRPr="005904E6" w:rsidRDefault="00CC2E35" w:rsidP="003F7F2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sz w:val="20"/>
          <w:szCs w:val="20"/>
        </w:rPr>
      </w:pPr>
    </w:p>
    <w:p w14:paraId="5260A27C" w14:textId="77777777" w:rsidR="00CC2E35" w:rsidRDefault="00CC2E35" w:rsidP="003F7F2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Times New Roman"/>
          <w:i/>
          <w:sz w:val="20"/>
          <w:szCs w:val="20"/>
        </w:rPr>
      </w:pPr>
    </w:p>
    <w:p w14:paraId="60464C68" w14:textId="77777777" w:rsidR="00CC2E35" w:rsidRDefault="00CC2E35" w:rsidP="003F7F2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Garamond" w:hAnsi="Garamond" w:cs="Calibri"/>
          <w:i/>
          <w:sz w:val="22"/>
          <w:szCs w:val="22"/>
        </w:rPr>
      </w:pPr>
    </w:p>
    <w:p w14:paraId="03EE1810" w14:textId="77777777" w:rsidR="00CC2E35" w:rsidRDefault="00CC2E35" w:rsidP="003F7F2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Garamond" w:hAnsi="Garamond" w:cs="Calibri"/>
          <w:i/>
          <w:sz w:val="22"/>
          <w:szCs w:val="22"/>
        </w:rPr>
      </w:pPr>
    </w:p>
    <w:p w14:paraId="601DCEF7" w14:textId="77777777" w:rsidR="00CC2E35" w:rsidRDefault="00CC2E35" w:rsidP="003F7F2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Garamond" w:hAnsi="Garamond" w:cs="Calibri"/>
          <w:i/>
          <w:sz w:val="22"/>
          <w:szCs w:val="22"/>
        </w:rPr>
      </w:pPr>
    </w:p>
    <w:p w14:paraId="7299B990" w14:textId="77777777" w:rsidR="00CC2E35" w:rsidRDefault="00CC2E35" w:rsidP="003F7F2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Garamond" w:hAnsi="Garamond" w:cs="Calibri"/>
          <w:i/>
          <w:sz w:val="22"/>
          <w:szCs w:val="22"/>
        </w:rPr>
      </w:pPr>
    </w:p>
    <w:p w14:paraId="0E70AF5E" w14:textId="77777777" w:rsidR="00CC2E35" w:rsidRDefault="00CC2E35" w:rsidP="003F7F2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Garamond" w:hAnsi="Garamond" w:cs="Calibri"/>
          <w:i/>
          <w:sz w:val="22"/>
          <w:szCs w:val="22"/>
        </w:rPr>
      </w:pPr>
    </w:p>
    <w:p w14:paraId="14046BEA" w14:textId="77777777" w:rsidR="00CC2E35" w:rsidRDefault="00CC2E35" w:rsidP="003F7F2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Garamond" w:hAnsi="Garamond" w:cs="Calibri"/>
          <w:i/>
          <w:sz w:val="22"/>
          <w:szCs w:val="22"/>
        </w:rPr>
      </w:pPr>
    </w:p>
    <w:p w14:paraId="08AC9D6B" w14:textId="77777777" w:rsidR="00CC2E35" w:rsidRDefault="00CC2E35" w:rsidP="003F7F2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Garamond" w:hAnsi="Garamond" w:cs="Calibri"/>
          <w:i/>
          <w:sz w:val="22"/>
          <w:szCs w:val="22"/>
        </w:rPr>
      </w:pPr>
    </w:p>
    <w:p w14:paraId="611FC831" w14:textId="77777777" w:rsidR="00CC2E35" w:rsidRDefault="00CC2E35" w:rsidP="003F7F2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Garamond" w:hAnsi="Garamond" w:cs="Calibri"/>
          <w:i/>
          <w:sz w:val="22"/>
          <w:szCs w:val="22"/>
        </w:rPr>
      </w:pPr>
    </w:p>
    <w:p w14:paraId="1B4FF418" w14:textId="77777777" w:rsidR="00CC2E35" w:rsidRDefault="00CC2E35" w:rsidP="003F7F2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Garamond" w:hAnsi="Garamond" w:cs="Calibri"/>
          <w:i/>
          <w:sz w:val="22"/>
          <w:szCs w:val="22"/>
        </w:rPr>
      </w:pPr>
    </w:p>
    <w:p w14:paraId="6553EC99" w14:textId="77777777" w:rsidR="00CC2E35" w:rsidRDefault="00CC2E35" w:rsidP="003F7F2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Garamond" w:hAnsi="Garamond" w:cs="Calibri"/>
          <w:i/>
          <w:sz w:val="22"/>
          <w:szCs w:val="22"/>
        </w:rPr>
      </w:pPr>
    </w:p>
    <w:p w14:paraId="5FA8860B" w14:textId="77777777" w:rsidR="00CC2E35" w:rsidRDefault="00CC2E35" w:rsidP="003F7F2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Garamond" w:hAnsi="Garamond" w:cs="Calibri"/>
          <w:i/>
          <w:sz w:val="22"/>
          <w:szCs w:val="22"/>
        </w:rPr>
      </w:pPr>
    </w:p>
    <w:p w14:paraId="5F2B3361" w14:textId="77777777" w:rsidR="00CC2E35" w:rsidRDefault="00CC2E35" w:rsidP="003F7F2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Garamond" w:hAnsi="Garamond" w:cs="Calibri"/>
          <w:i/>
          <w:sz w:val="22"/>
          <w:szCs w:val="22"/>
        </w:rPr>
      </w:pPr>
    </w:p>
    <w:p w14:paraId="175EF2D9" w14:textId="77777777" w:rsidR="00CC2E35" w:rsidRDefault="00CC2E35" w:rsidP="003F7F2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Garamond" w:hAnsi="Garamond" w:cs="Calibri"/>
          <w:i/>
          <w:sz w:val="22"/>
          <w:szCs w:val="22"/>
        </w:rPr>
      </w:pPr>
    </w:p>
    <w:p w14:paraId="309723CF" w14:textId="77777777" w:rsidR="00CC2E35" w:rsidRDefault="00CC2E35" w:rsidP="003F7F2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Garamond" w:hAnsi="Garamond" w:cs="Calibri"/>
          <w:i/>
          <w:sz w:val="22"/>
          <w:szCs w:val="22"/>
        </w:rPr>
      </w:pPr>
    </w:p>
    <w:p w14:paraId="31457FC9" w14:textId="77777777" w:rsidR="00CC2E35" w:rsidRDefault="00CC2E35" w:rsidP="003F7F2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Garamond" w:hAnsi="Garamond" w:cs="Calibri"/>
          <w:i/>
          <w:sz w:val="22"/>
          <w:szCs w:val="22"/>
        </w:rPr>
      </w:pPr>
    </w:p>
    <w:p w14:paraId="524415B7" w14:textId="77777777" w:rsidR="00CC2E35" w:rsidRDefault="00CC2E35" w:rsidP="003F7F2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Garamond" w:hAnsi="Garamond" w:cs="Calibri"/>
          <w:i/>
          <w:sz w:val="22"/>
          <w:szCs w:val="22"/>
        </w:rPr>
      </w:pPr>
    </w:p>
    <w:p w14:paraId="1901E333" w14:textId="77777777" w:rsidR="00CC2E35" w:rsidRDefault="00CC2E35" w:rsidP="003F7F2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Garamond" w:hAnsi="Garamond" w:cs="Calibri"/>
          <w:i/>
          <w:sz w:val="22"/>
          <w:szCs w:val="22"/>
        </w:rPr>
      </w:pPr>
    </w:p>
    <w:p w14:paraId="7875ED92" w14:textId="77777777" w:rsidR="00CC2E35" w:rsidRDefault="00CC2E35">
      <w:pPr>
        <w:widowControl/>
        <w:suppressAutoHyphens w:val="0"/>
        <w:rPr>
          <w:lang w:eastAsia="en-US" w:bidi="ar-SA"/>
        </w:rPr>
        <w:sectPr w:rsidR="00CC2E35" w:rsidSect="004B3181">
          <w:headerReference w:type="default" r:id="rId9"/>
          <w:footerReference w:type="default" r:id="rId10"/>
          <w:pgSz w:w="11906" w:h="16838" w:code="9"/>
          <w:pgMar w:top="1134" w:right="1134" w:bottom="1134" w:left="1134" w:header="720" w:footer="720" w:gutter="0"/>
          <w:cols w:space="720"/>
          <w:rtlGutter/>
          <w:docGrid w:linePitch="600" w:charSpace="32768"/>
        </w:sectPr>
      </w:pPr>
    </w:p>
    <w:p w14:paraId="5F27F645" w14:textId="77777777" w:rsidR="00CC2E35" w:rsidRDefault="00CC2E35" w:rsidP="00CB294C">
      <w:pPr>
        <w:pStyle w:val="Titolo1"/>
        <w:numPr>
          <w:ilvl w:val="0"/>
          <w:numId w:val="47"/>
        </w:numPr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3" w:name="_Toc104386015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Cronoprogramma</w:t>
      </w:r>
      <w:bookmarkEnd w:id="13"/>
    </w:p>
    <w:p w14:paraId="1B1F9534" w14:textId="77777777" w:rsidR="00CC2E35" w:rsidRPr="0013118D" w:rsidRDefault="00CC2E35" w:rsidP="00994F37">
      <w:pPr>
        <w:ind w:left="360"/>
      </w:pPr>
    </w:p>
    <w:p w14:paraId="25ABA117" w14:textId="77777777" w:rsidR="00CC2E35" w:rsidRDefault="00CC2E35" w:rsidP="00415460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111"/>
        <w:jc w:val="both"/>
        <w:rPr>
          <w:i/>
          <w:iCs/>
          <w:sz w:val="20"/>
          <w:szCs w:val="20"/>
        </w:rPr>
      </w:pPr>
      <w:r w:rsidRPr="00BB6628">
        <w:rPr>
          <w:i/>
          <w:iCs/>
          <w:sz w:val="20"/>
          <w:szCs w:val="20"/>
        </w:rPr>
        <w:t>I progetti possono essere attivati nel II trimestre giugno 2022 e devono essere completati entro il primo semestre del 2026.</w:t>
      </w:r>
      <w:r>
        <w:rPr>
          <w:i/>
          <w:iCs/>
          <w:sz w:val="20"/>
          <w:szCs w:val="20"/>
        </w:rPr>
        <w:t xml:space="preserve"> </w:t>
      </w:r>
      <w:r w:rsidRPr="006B3404">
        <w:rPr>
          <w:i/>
          <w:iCs/>
          <w:sz w:val="20"/>
          <w:szCs w:val="20"/>
        </w:rPr>
        <w:t>Entro il 31 marzo 2026 dovranno essere comunicati i risultati</w:t>
      </w:r>
      <w:r>
        <w:rPr>
          <w:i/>
          <w:iCs/>
          <w:sz w:val="20"/>
          <w:szCs w:val="20"/>
        </w:rPr>
        <w:t xml:space="preserve"> </w:t>
      </w:r>
      <w:r w:rsidRPr="006B3404">
        <w:rPr>
          <w:i/>
          <w:iCs/>
          <w:sz w:val="20"/>
          <w:szCs w:val="20"/>
        </w:rPr>
        <w:t>relativi agli esiti dei progetti selezionati e attivati.</w:t>
      </w:r>
    </w:p>
    <w:p w14:paraId="444FC7D9" w14:textId="77777777" w:rsidR="00CC2E35" w:rsidRPr="009E4E34" w:rsidRDefault="00CC2E35" w:rsidP="00415460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111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Inserire una “x” in corrispondenza dei trimestri di realizzazione delle attività.</w:t>
      </w:r>
    </w:p>
    <w:p w14:paraId="43B2972A" w14:textId="77777777" w:rsidR="00CC2E35" w:rsidRPr="0013118D" w:rsidRDefault="00CC2E35" w:rsidP="00994F37">
      <w:pPr>
        <w:ind w:left="360"/>
      </w:pPr>
    </w:p>
    <w:tbl>
      <w:tblPr>
        <w:tblW w:w="1394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63"/>
        <w:gridCol w:w="743"/>
        <w:gridCol w:w="731"/>
        <w:gridCol w:w="594"/>
        <w:gridCol w:w="594"/>
        <w:gridCol w:w="594"/>
        <w:gridCol w:w="723"/>
        <w:gridCol w:w="598"/>
        <w:gridCol w:w="594"/>
        <w:gridCol w:w="631"/>
        <w:gridCol w:w="594"/>
        <w:gridCol w:w="597"/>
        <w:gridCol w:w="594"/>
        <w:gridCol w:w="594"/>
        <w:gridCol w:w="594"/>
        <w:gridCol w:w="597"/>
        <w:gridCol w:w="594"/>
        <w:gridCol w:w="605"/>
        <w:gridCol w:w="11"/>
      </w:tblGrid>
      <w:tr w:rsidR="00CC2E35" w:rsidRPr="00A56233" w14:paraId="71C395ED" w14:textId="77777777" w:rsidTr="00E75DE2">
        <w:trPr>
          <w:trHeight w:val="348"/>
          <w:tblHeader/>
        </w:trPr>
        <w:tc>
          <w:tcPr>
            <w:tcW w:w="1394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55DFD1A" w14:textId="77777777" w:rsidR="00CC2E35" w:rsidRPr="00A56233" w:rsidRDefault="00CC2E35" w:rsidP="003425C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7706A3">
              <w:rPr>
                <w:rFonts w:cs="Times New Roman"/>
                <w:b/>
                <w:bCs/>
                <w:color w:val="000000"/>
                <w:kern w:val="0"/>
                <w:sz w:val="18"/>
                <w:szCs w:val="18"/>
                <w:lang w:eastAsia="it-IT" w:bidi="ar-SA"/>
              </w:rPr>
              <w:t>Scheda 3 -</w:t>
            </w:r>
            <w:r w:rsidRPr="00A56233">
              <w:rPr>
                <w:rFonts w:cs="Times New Roman"/>
                <w:b/>
                <w:bCs/>
                <w:color w:val="000000"/>
                <w:kern w:val="0"/>
                <w:sz w:val="18"/>
                <w:szCs w:val="18"/>
                <w:lang w:eastAsia="it-IT" w:bidi="ar-SA"/>
              </w:rPr>
              <w:t xml:space="preserve"> Cronoprogramma</w:t>
            </w:r>
          </w:p>
        </w:tc>
      </w:tr>
      <w:tr w:rsidR="00CC2E35" w:rsidRPr="00A56233" w14:paraId="0DC53C0E" w14:textId="77777777" w:rsidTr="00E75DE2">
        <w:trPr>
          <w:trHeight w:val="328"/>
          <w:tblHeader/>
        </w:trPr>
        <w:tc>
          <w:tcPr>
            <w:tcW w:w="1394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75B89E0" w14:textId="77777777" w:rsidR="00CC2E35" w:rsidRPr="004B3181" w:rsidRDefault="00CC2E35" w:rsidP="003425C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sz w:val="18"/>
                <w:szCs w:val="18"/>
                <w:highlight w:val="yellow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color w:val="000000"/>
                <w:kern w:val="0"/>
                <w:sz w:val="18"/>
                <w:szCs w:val="18"/>
                <w:lang w:eastAsia="it-IT" w:bidi="ar-SA"/>
              </w:rPr>
              <w:t>1.1.2- Autonomia degli anziani non autosufficienti</w:t>
            </w:r>
          </w:p>
        </w:tc>
      </w:tr>
      <w:tr w:rsidR="00CC2E35" w:rsidRPr="00A56233" w14:paraId="2AE5F9BF" w14:textId="77777777" w:rsidTr="00E75DE2">
        <w:trPr>
          <w:gridAfter w:val="1"/>
          <w:wAfter w:w="11" w:type="dxa"/>
          <w:trHeight w:val="158"/>
          <w:tblHeader/>
        </w:trPr>
        <w:tc>
          <w:tcPr>
            <w:tcW w:w="33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</w:tcPr>
          <w:p w14:paraId="629DAB4B" w14:textId="77777777" w:rsidR="00CC2E35" w:rsidRPr="00A56233" w:rsidRDefault="00CC2E35" w:rsidP="003425C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743" w:type="dxa"/>
            <w:vMerge w:val="restart"/>
            <w:tcBorders>
              <w:top w:val="nil"/>
              <w:left w:val="nil"/>
              <w:right w:val="nil"/>
            </w:tcBorders>
            <w:shd w:val="clear" w:color="000000" w:fill="D9D9D9"/>
            <w:vAlign w:val="center"/>
          </w:tcPr>
          <w:p w14:paraId="55C13DA7" w14:textId="77777777" w:rsidR="00CC2E35" w:rsidRPr="00A56233" w:rsidRDefault="00CC2E35" w:rsidP="003425C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  <w:t> </w:t>
            </w:r>
          </w:p>
          <w:p w14:paraId="71670E99" w14:textId="77777777" w:rsidR="00CC2E35" w:rsidRPr="00A56233" w:rsidRDefault="00CC2E35" w:rsidP="003425C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kern w:val="0"/>
                <w:sz w:val="16"/>
                <w:szCs w:val="16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  <w:t>Totale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19A8091B" w14:textId="77777777" w:rsidR="00CC2E35" w:rsidRPr="00A56233" w:rsidRDefault="00CC2E35" w:rsidP="003425C6">
            <w:pPr>
              <w:widowControl/>
              <w:suppressAutoHyphens w:val="0"/>
              <w:jc w:val="right"/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  <w:t>2022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E721EA8" w14:textId="77777777" w:rsidR="00CC2E35" w:rsidRPr="00A56233" w:rsidRDefault="00CC2E35" w:rsidP="003425C6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  <w:t> </w:t>
            </w:r>
          </w:p>
        </w:tc>
        <w:tc>
          <w:tcPr>
            <w:tcW w:w="25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B0F08AB" w14:textId="77777777" w:rsidR="00CC2E35" w:rsidRPr="00A56233" w:rsidRDefault="00CC2E35" w:rsidP="003425C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  <w:t>2023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ACC68B4" w14:textId="77777777" w:rsidR="00CC2E35" w:rsidRPr="00A56233" w:rsidRDefault="00CC2E35" w:rsidP="003425C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  <w:t>2024</w:t>
            </w:r>
          </w:p>
        </w:tc>
        <w:tc>
          <w:tcPr>
            <w:tcW w:w="2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ED9A066" w14:textId="77777777" w:rsidR="00CC2E35" w:rsidRPr="00A56233" w:rsidRDefault="00CC2E35" w:rsidP="003425C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  <w:t>2025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3DEB4F2F" w14:textId="77777777" w:rsidR="00CC2E35" w:rsidRPr="00A56233" w:rsidRDefault="00CC2E35" w:rsidP="003425C6">
            <w:pPr>
              <w:widowControl/>
              <w:suppressAutoHyphens w:val="0"/>
              <w:jc w:val="right"/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  <w:t>2026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74987A8" w14:textId="77777777" w:rsidR="00CC2E35" w:rsidRPr="00A56233" w:rsidRDefault="00CC2E35" w:rsidP="003425C6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  <w:t> </w:t>
            </w:r>
          </w:p>
        </w:tc>
      </w:tr>
      <w:tr w:rsidR="00CC2E35" w:rsidRPr="00A56233" w14:paraId="4A1F4C82" w14:textId="77777777" w:rsidTr="00E75DE2">
        <w:trPr>
          <w:gridAfter w:val="1"/>
          <w:wAfter w:w="11" w:type="dxa"/>
          <w:trHeight w:val="158"/>
          <w:tblHeader/>
        </w:trPr>
        <w:tc>
          <w:tcPr>
            <w:tcW w:w="3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AAD353" w14:textId="77777777" w:rsidR="00CC2E35" w:rsidRPr="00A56233" w:rsidRDefault="00CC2E35" w:rsidP="003425C6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7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B7A072B" w14:textId="77777777" w:rsidR="00CC2E35" w:rsidRPr="00A56233" w:rsidRDefault="00CC2E35" w:rsidP="003425C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kern w:val="0"/>
                <w:sz w:val="16"/>
                <w:szCs w:val="16"/>
                <w:lang w:eastAsia="it-IT" w:bidi="ar-SA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371EBA9" w14:textId="77777777" w:rsidR="00CC2E35" w:rsidRPr="00A56233" w:rsidRDefault="00CC2E35" w:rsidP="003425C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  <w:t>III TRIM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46AB9F0" w14:textId="77777777" w:rsidR="00CC2E35" w:rsidRPr="00A56233" w:rsidRDefault="00CC2E35" w:rsidP="003425C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  <w:t>IV TRIM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D6C1CA8" w14:textId="77777777" w:rsidR="00CC2E35" w:rsidRPr="00A56233" w:rsidRDefault="00CC2E35" w:rsidP="003425C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  <w:t>I TRIM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794253B" w14:textId="77777777" w:rsidR="00CC2E35" w:rsidRPr="00A56233" w:rsidRDefault="00CC2E35" w:rsidP="003425C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  <w:t>II TRIM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9653E39" w14:textId="77777777" w:rsidR="00CC2E35" w:rsidRPr="00A56233" w:rsidRDefault="00CC2E35" w:rsidP="003425C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  <w:t>III TRIM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C10D8DE" w14:textId="77777777" w:rsidR="00CC2E35" w:rsidRPr="00A56233" w:rsidRDefault="00CC2E35" w:rsidP="003425C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  <w:t>IV TRIM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D5C6D0C" w14:textId="77777777" w:rsidR="00CC2E35" w:rsidRPr="00A56233" w:rsidRDefault="00CC2E35" w:rsidP="003425C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  <w:t>I TRIM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DD07299" w14:textId="77777777" w:rsidR="00CC2E35" w:rsidRPr="00A56233" w:rsidRDefault="00CC2E35" w:rsidP="003425C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  <w:t>II TRIM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0C9408F" w14:textId="77777777" w:rsidR="00CC2E35" w:rsidRPr="00A56233" w:rsidRDefault="00CC2E35" w:rsidP="003425C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  <w:t>III TRIM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3BE73C8" w14:textId="77777777" w:rsidR="00CC2E35" w:rsidRPr="00A56233" w:rsidRDefault="00CC2E35" w:rsidP="003425C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  <w:t>IV TRIM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C6CA496" w14:textId="77777777" w:rsidR="00CC2E35" w:rsidRPr="00A56233" w:rsidRDefault="00CC2E35" w:rsidP="003425C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  <w:t>I TRIM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EF2DBAC" w14:textId="77777777" w:rsidR="00CC2E35" w:rsidRPr="00A56233" w:rsidRDefault="00CC2E35" w:rsidP="003425C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  <w:t>II TRIM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5E20C69" w14:textId="77777777" w:rsidR="00CC2E35" w:rsidRPr="00A56233" w:rsidRDefault="00CC2E35" w:rsidP="003425C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  <w:t>III TRIM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C02D118" w14:textId="77777777" w:rsidR="00CC2E35" w:rsidRPr="00A56233" w:rsidRDefault="00CC2E35" w:rsidP="003425C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  <w:t>IV TRIM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31C3AFE" w14:textId="77777777" w:rsidR="00CC2E35" w:rsidRPr="00A56233" w:rsidRDefault="00CC2E35" w:rsidP="003425C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  <w:t>I TRIM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D1001BB" w14:textId="77777777" w:rsidR="00CC2E35" w:rsidRPr="00A56233" w:rsidRDefault="00CC2E35" w:rsidP="003425C6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color w:val="000000"/>
                <w:kern w:val="0"/>
                <w:sz w:val="16"/>
                <w:szCs w:val="16"/>
                <w:lang w:eastAsia="it-IT" w:bidi="ar-SA"/>
              </w:rPr>
              <w:t>II TRIM</w:t>
            </w:r>
          </w:p>
        </w:tc>
      </w:tr>
      <w:tr w:rsidR="00CC2E35" w:rsidRPr="00A56233" w14:paraId="5AEBD831" w14:textId="77777777" w:rsidTr="00994F37">
        <w:trPr>
          <w:gridAfter w:val="1"/>
          <w:wAfter w:w="11" w:type="dxa"/>
          <w:trHeight w:val="442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</w:tcPr>
          <w:p w14:paraId="2DC6EE72" w14:textId="77777777" w:rsidR="00CC2E35" w:rsidRPr="009549B1" w:rsidRDefault="00CC2E35" w:rsidP="00B50370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sz w:val="14"/>
                <w:szCs w:val="14"/>
                <w:highlight w:val="yellow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color w:val="000000"/>
                <w:kern w:val="0"/>
                <w:sz w:val="14"/>
                <w:szCs w:val="14"/>
                <w:lang w:eastAsia="it-IT" w:bidi="ar-SA"/>
              </w:rPr>
              <w:t>A – Progetti diffusi (appartamenti singoli non integrati in una struttura residenziale)</w:t>
            </w:r>
          </w:p>
        </w:tc>
        <w:tc>
          <w:tcPr>
            <w:tcW w:w="7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3B64F60" w14:textId="77777777" w:rsidR="00CC2E35" w:rsidRPr="00A56233" w:rsidRDefault="00CC2E35" w:rsidP="00E75DE2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  <w:p w14:paraId="440FE60C" w14:textId="77777777" w:rsidR="00CC2E35" w:rsidRPr="00A56233" w:rsidRDefault="00CC2E35" w:rsidP="00B50370">
            <w:pPr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F941D6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5F82A9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247805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D1D80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018E7D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44D32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D22D57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22298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95FFB5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F781A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2F63DF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174777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1D77D2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A9A17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6464A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347F2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</w:tr>
      <w:tr w:rsidR="00CC2E35" w:rsidRPr="00A56233" w14:paraId="65FEB604" w14:textId="77777777" w:rsidTr="00994F37">
        <w:trPr>
          <w:gridAfter w:val="1"/>
          <w:wAfter w:w="11" w:type="dxa"/>
          <w:trHeight w:val="442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1C25E" w14:textId="77777777" w:rsidR="00CC2E35" w:rsidRPr="009549B1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4"/>
                <w:szCs w:val="14"/>
                <w:highlight w:val="yellow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4"/>
                <w:szCs w:val="14"/>
                <w:lang w:eastAsia="it-IT" w:bidi="ar-SA"/>
              </w:rPr>
              <w:t xml:space="preserve">A.1 – Riqualificazione degli spazi abitativi e dotazione strumentale tecnologica </w:t>
            </w:r>
          </w:p>
        </w:tc>
        <w:tc>
          <w:tcPr>
            <w:tcW w:w="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A5F93" w14:textId="77777777" w:rsidR="00CC2E35" w:rsidRPr="00A56233" w:rsidRDefault="00CC2E35" w:rsidP="00B50370">
            <w:pPr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D1528E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90EB8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66981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5A70B3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A26029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4FFCA1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9B9085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0404AC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3429D4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3580DB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D3F67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963732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D05ED8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34AAD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E4B041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4A8C8D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</w:tr>
      <w:tr w:rsidR="00CC2E35" w:rsidRPr="00A56233" w14:paraId="13118D96" w14:textId="77777777" w:rsidTr="00994F37">
        <w:trPr>
          <w:gridAfter w:val="1"/>
          <w:wAfter w:w="11" w:type="dxa"/>
          <w:trHeight w:val="442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AB84" w14:textId="77777777" w:rsidR="00CC2E35" w:rsidRPr="009549B1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4"/>
                <w:szCs w:val="14"/>
                <w:highlight w:val="yellow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4"/>
                <w:szCs w:val="14"/>
                <w:lang w:eastAsia="it-IT" w:bidi="ar-SA"/>
              </w:rPr>
              <w:t>A.2 – Potenziamento della rete integrata dei servizi legati alla domiciliarità</w:t>
            </w:r>
          </w:p>
        </w:tc>
        <w:tc>
          <w:tcPr>
            <w:tcW w:w="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55CEA7" w14:textId="77777777" w:rsidR="00CC2E35" w:rsidRPr="00A56233" w:rsidRDefault="00CC2E35" w:rsidP="00B50370">
            <w:pPr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E5C57E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D65108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EF8D13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0404C5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7BE94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96F268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E53EE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68443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CDE05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EE644C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8A8276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BBD451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CED09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AE424B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210C9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ACB2E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</w:tr>
      <w:tr w:rsidR="00CC2E35" w:rsidRPr="00A56233" w14:paraId="7E61DC83" w14:textId="77777777" w:rsidTr="00994F37">
        <w:trPr>
          <w:gridAfter w:val="1"/>
          <w:wAfter w:w="11" w:type="dxa"/>
          <w:trHeight w:val="442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8039" w14:textId="77777777" w:rsidR="00CC2E35" w:rsidRPr="009549B1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4"/>
                <w:szCs w:val="14"/>
                <w:highlight w:val="yellow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color w:val="000000"/>
                <w:kern w:val="0"/>
                <w:sz w:val="14"/>
                <w:szCs w:val="14"/>
                <w:lang w:eastAsia="it-IT" w:bidi="ar-SA"/>
              </w:rPr>
              <w:t>B - Progetti diffusi (gruppi di appartamenti non integrati in una struttura residenziale)</w:t>
            </w:r>
          </w:p>
        </w:tc>
        <w:tc>
          <w:tcPr>
            <w:tcW w:w="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50BE2F" w14:textId="77777777" w:rsidR="00CC2E35" w:rsidRPr="00A56233" w:rsidRDefault="00CC2E35" w:rsidP="00B50370">
            <w:pPr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CE2BF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B392C6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12AA86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47C12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88A84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6CAD6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04843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107FB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BC19A1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2FE91E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0EDD25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46A598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B60D4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CE9016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A8B7C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45F8AE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</w:tr>
      <w:tr w:rsidR="00CC2E35" w:rsidRPr="00A56233" w14:paraId="5E43FE35" w14:textId="77777777" w:rsidTr="00994F37">
        <w:trPr>
          <w:gridAfter w:val="1"/>
          <w:wAfter w:w="11" w:type="dxa"/>
          <w:trHeight w:val="229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57B5D" w14:textId="77777777" w:rsidR="00CC2E35" w:rsidRPr="009549B1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4"/>
                <w:szCs w:val="14"/>
                <w:highlight w:val="yellow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4"/>
                <w:szCs w:val="14"/>
                <w:lang w:eastAsia="it-IT" w:bidi="ar-SA"/>
              </w:rPr>
              <w:t>B.1 – Realizzazione di investimenti infrastrutturali per la riqualificazione degli immobili in gruppi di appartamenti autonomi, corredati da dotazione strumentale tecnologica</w:t>
            </w:r>
          </w:p>
        </w:tc>
        <w:tc>
          <w:tcPr>
            <w:tcW w:w="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6A564E" w14:textId="77777777" w:rsidR="00CC2E35" w:rsidRPr="00A56233" w:rsidRDefault="00CC2E35" w:rsidP="00B50370">
            <w:pPr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DDF08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1F094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D719DC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7DA53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F6DFB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B0920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DA13C1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481CB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6428CD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E46E4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293EF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A22260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D7BBD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50EAB5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4914EA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B45C40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</w:tr>
      <w:tr w:rsidR="00CC2E35" w:rsidRPr="00A56233" w14:paraId="31671941" w14:textId="77777777" w:rsidTr="00994F37">
        <w:trPr>
          <w:gridAfter w:val="1"/>
          <w:wAfter w:w="11" w:type="dxa"/>
          <w:trHeight w:val="442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</w:tcPr>
          <w:p w14:paraId="717C13F0" w14:textId="77777777" w:rsidR="00CC2E35" w:rsidRPr="009549B1" w:rsidRDefault="00CC2E35" w:rsidP="00B50370">
            <w:pPr>
              <w:widowControl/>
              <w:suppressAutoHyphens w:val="0"/>
              <w:rPr>
                <w:rFonts w:cs="Times New Roman"/>
                <w:b/>
                <w:bCs/>
                <w:color w:val="000000"/>
                <w:kern w:val="0"/>
                <w:sz w:val="14"/>
                <w:szCs w:val="14"/>
                <w:highlight w:val="yellow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4"/>
                <w:szCs w:val="14"/>
                <w:lang w:eastAsia="it-IT" w:bidi="ar-SA"/>
              </w:rPr>
              <w:t>B.2 – Potenziamento della rete integrata dei servizi legati alla domiciliarità</w:t>
            </w:r>
          </w:p>
        </w:tc>
        <w:tc>
          <w:tcPr>
            <w:tcW w:w="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5D27A" w14:textId="77777777" w:rsidR="00CC2E35" w:rsidRPr="00A56233" w:rsidRDefault="00CC2E35" w:rsidP="00B50370">
            <w:pPr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386891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1038C6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5EE351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4356AA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60B975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B7A786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A2C0B4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C7B180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F15BEF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60B0E5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6F2F90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807037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5DE411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034436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5C6B8A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964F25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</w:tr>
      <w:tr w:rsidR="00CC2E35" w:rsidRPr="00A56233" w14:paraId="341EDE46" w14:textId="77777777" w:rsidTr="00994F37">
        <w:trPr>
          <w:gridAfter w:val="1"/>
          <w:wAfter w:w="11" w:type="dxa"/>
          <w:trHeight w:val="290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B225" w14:textId="77777777" w:rsidR="00CC2E35" w:rsidRPr="009549B1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4"/>
                <w:szCs w:val="14"/>
                <w:highlight w:val="yellow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color w:val="000000"/>
                <w:kern w:val="0"/>
                <w:sz w:val="14"/>
                <w:szCs w:val="14"/>
                <w:lang w:eastAsia="it-IT" w:bidi="ar-SA"/>
              </w:rPr>
              <w:t>C - Riconversione di strutture residenziali pubbliche</w:t>
            </w:r>
          </w:p>
        </w:tc>
        <w:tc>
          <w:tcPr>
            <w:tcW w:w="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F25FB" w14:textId="77777777" w:rsidR="00CC2E35" w:rsidRPr="00A56233" w:rsidRDefault="00CC2E35" w:rsidP="00B50370">
            <w:pPr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6107A4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6F0947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C3B572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14A94A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AF2B50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1D7514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215FA7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F45E9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09D6FC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894521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DFD0C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18B27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54302F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94CD2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4F4A5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7A4E6A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</w:tr>
      <w:tr w:rsidR="00CC2E35" w:rsidRPr="00A56233" w14:paraId="1096C483" w14:textId="77777777" w:rsidTr="00994F37">
        <w:trPr>
          <w:gridAfter w:val="1"/>
          <w:wAfter w:w="11" w:type="dxa"/>
          <w:trHeight w:val="347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EBE3" w14:textId="77777777" w:rsidR="00CC2E35" w:rsidRPr="009549B1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4"/>
                <w:szCs w:val="14"/>
                <w:highlight w:val="yellow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4"/>
                <w:szCs w:val="14"/>
                <w:lang w:eastAsia="it-IT" w:bidi="ar-SA"/>
              </w:rPr>
              <w:t>C.1 – Realizzazione di investimenti infrastrutturali per la riqualificazione di strutture residenziali pubbliche in gruppi di appartamenti autonomi dotati di strumentazione tecnologica</w:t>
            </w:r>
          </w:p>
        </w:tc>
        <w:tc>
          <w:tcPr>
            <w:tcW w:w="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032FBE" w14:textId="77777777" w:rsidR="00CC2E35" w:rsidRPr="00A56233" w:rsidRDefault="00CC2E35" w:rsidP="00B50370">
            <w:pPr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B626A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0B66E7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77A96C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B77AA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1A9018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6D2AA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CBDD2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2AD0A4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931BFD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58EC6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634846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D8997E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55E8C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910A7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0B0CE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9BBC62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 </w:t>
            </w:r>
          </w:p>
        </w:tc>
      </w:tr>
      <w:tr w:rsidR="00CC2E35" w:rsidRPr="00A56233" w14:paraId="61BBC272" w14:textId="77777777" w:rsidTr="00994F37">
        <w:trPr>
          <w:gridAfter w:val="1"/>
          <w:wAfter w:w="11" w:type="dxa"/>
          <w:trHeight w:val="400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D7EF4" w14:textId="77777777" w:rsidR="00CC2E35" w:rsidRPr="009549B1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4"/>
                <w:szCs w:val="14"/>
                <w:highlight w:val="yellow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4"/>
                <w:szCs w:val="14"/>
                <w:lang w:eastAsia="it-IT" w:bidi="ar-SA"/>
              </w:rPr>
              <w:t>C.2 – Potenziamento della rete integrata dei servizi legati alla domiciliarità</w:t>
            </w:r>
          </w:p>
        </w:tc>
        <w:tc>
          <w:tcPr>
            <w:tcW w:w="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C144E" w14:textId="77777777" w:rsidR="00CC2E35" w:rsidRPr="00A56233" w:rsidRDefault="00CC2E35" w:rsidP="00B50370">
            <w:pPr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A3E0FC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FAFC8F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B7F20F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CE09E1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DF42D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6D2A5A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EADE3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1CC95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2585A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467F0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842399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69460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870104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EBDA2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FDDF1F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657810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</w:p>
        </w:tc>
      </w:tr>
      <w:tr w:rsidR="00CC2E35" w:rsidRPr="00A56233" w14:paraId="6717C7AC" w14:textId="77777777" w:rsidTr="00994F37">
        <w:trPr>
          <w:gridAfter w:val="1"/>
          <w:wAfter w:w="11" w:type="dxa"/>
          <w:trHeight w:val="53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</w:tcPr>
          <w:p w14:paraId="7B1F77F0" w14:textId="77777777" w:rsidR="00CC2E35" w:rsidRPr="00A56233" w:rsidRDefault="00CC2E35" w:rsidP="00B50370">
            <w:pPr>
              <w:widowControl/>
              <w:suppressAutoHyphens w:val="0"/>
              <w:rPr>
                <w:rFonts w:cs="Times New Roman"/>
                <w:kern w:val="0"/>
                <w:sz w:val="14"/>
                <w:szCs w:val="14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kern w:val="0"/>
                <w:sz w:val="14"/>
                <w:szCs w:val="14"/>
                <w:lang w:eastAsia="it-IT" w:bidi="ar-SA"/>
              </w:rPr>
              <w:t> Target beneficiari</w:t>
            </w:r>
            <w:r w:rsidRPr="00A56233">
              <w:rPr>
                <w:rFonts w:cs="Times New Roman"/>
                <w:kern w:val="0"/>
                <w:sz w:val="14"/>
                <w:szCs w:val="14"/>
                <w:lang w:eastAsia="it-IT" w:bidi="ar-SA"/>
              </w:rPr>
              <w:br/>
            </w:r>
            <w:r w:rsidRPr="00A56233">
              <w:rPr>
                <w:rFonts w:cs="Times New Roman"/>
                <w:i/>
                <w:iCs/>
                <w:kern w:val="0"/>
                <w:sz w:val="14"/>
                <w:szCs w:val="14"/>
                <w:lang w:eastAsia="it-IT" w:bidi="ar-SA"/>
              </w:rPr>
              <w:t>(Indicare il numero di beneficiari del progetto nei trimestri in cui è articolato il cronoprogramma)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91AF1" w14:textId="77777777" w:rsidR="00CC2E35" w:rsidRPr="00A56233" w:rsidRDefault="00CC2E35" w:rsidP="00B50370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b/>
                <w:bCs/>
                <w:color w:val="000000"/>
                <w:kern w:val="0"/>
                <w:sz w:val="18"/>
                <w:szCs w:val="18"/>
                <w:lang w:eastAsia="it-IT" w:bidi="ar-SA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B40A0" w14:textId="77777777" w:rsidR="00CC2E35" w:rsidRPr="00A56233" w:rsidRDefault="00CC2E35" w:rsidP="00B50370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B395B" w14:textId="77777777" w:rsidR="00CC2E35" w:rsidRPr="00A56233" w:rsidRDefault="00CC2E35" w:rsidP="00B50370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A42769" w14:textId="77777777" w:rsidR="00CC2E35" w:rsidRPr="00A56233" w:rsidRDefault="00CC2E35" w:rsidP="00B50370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8A854" w14:textId="77777777" w:rsidR="00CC2E35" w:rsidRPr="00A56233" w:rsidRDefault="00CC2E35" w:rsidP="00B50370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AE9FC4" w14:textId="77777777" w:rsidR="00CC2E35" w:rsidRPr="00A56233" w:rsidRDefault="00CC2E35" w:rsidP="00B50370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408C8" w14:textId="77777777" w:rsidR="00CC2E35" w:rsidRPr="00A56233" w:rsidRDefault="00CC2E35" w:rsidP="00B50370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1ADAE" w14:textId="77777777" w:rsidR="00CC2E35" w:rsidRPr="00A56233" w:rsidRDefault="00CC2E35" w:rsidP="00B50370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0E1EC" w14:textId="77777777" w:rsidR="00CC2E35" w:rsidRPr="00A56233" w:rsidRDefault="00CC2E35" w:rsidP="00B50370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D8025C" w14:textId="77777777" w:rsidR="00CC2E35" w:rsidRPr="00A56233" w:rsidRDefault="00CC2E35" w:rsidP="00B50370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F6547" w14:textId="77777777" w:rsidR="00CC2E35" w:rsidRPr="00A56233" w:rsidRDefault="00CC2E35" w:rsidP="00B50370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D372D" w14:textId="77777777" w:rsidR="00CC2E35" w:rsidRPr="00A56233" w:rsidRDefault="00CC2E35" w:rsidP="00B50370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A7FC7" w14:textId="77777777" w:rsidR="00CC2E35" w:rsidRPr="00A56233" w:rsidRDefault="00CC2E35" w:rsidP="00B50370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84EB9B" w14:textId="77777777" w:rsidR="00CC2E35" w:rsidRPr="00A56233" w:rsidRDefault="00CC2E35" w:rsidP="00B50370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4F6BE1" w14:textId="77777777" w:rsidR="00CC2E35" w:rsidRPr="00A56233" w:rsidRDefault="00CC2E35" w:rsidP="00B50370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A7706" w14:textId="77777777" w:rsidR="00CC2E35" w:rsidRPr="00A56233" w:rsidRDefault="00CC2E35" w:rsidP="00B50370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E4E452" w14:textId="77777777" w:rsidR="00CC2E35" w:rsidRPr="00A56233" w:rsidRDefault="00CC2E35" w:rsidP="00B50370">
            <w:pPr>
              <w:widowControl/>
              <w:suppressAutoHyphens w:val="0"/>
              <w:jc w:val="right"/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</w:pPr>
            <w:r w:rsidRPr="00A56233">
              <w:rPr>
                <w:rFonts w:cs="Times New Roman"/>
                <w:color w:val="000000"/>
                <w:kern w:val="0"/>
                <w:sz w:val="18"/>
                <w:szCs w:val="18"/>
                <w:lang w:eastAsia="it-IT" w:bidi="ar-SA"/>
              </w:rPr>
              <w:t>0</w:t>
            </w:r>
          </w:p>
        </w:tc>
      </w:tr>
      <w:bookmarkEnd w:id="0"/>
    </w:tbl>
    <w:p w14:paraId="1653FFEE" w14:textId="77777777" w:rsidR="00CC2E35" w:rsidRDefault="00CC2E35" w:rsidP="006C47AC">
      <w:pPr>
        <w:tabs>
          <w:tab w:val="left" w:pos="1376"/>
        </w:tabs>
        <w:rPr>
          <w:rFonts w:cs="Times New Roman"/>
          <w:b/>
          <w:sz w:val="14"/>
          <w:szCs w:val="14"/>
        </w:rPr>
      </w:pPr>
    </w:p>
    <w:p w14:paraId="2F8E1D43" w14:textId="77777777" w:rsidR="00CC2E35" w:rsidRPr="003B3120" w:rsidRDefault="00CC2E35" w:rsidP="006C47AC">
      <w:pPr>
        <w:tabs>
          <w:tab w:val="left" w:pos="1376"/>
        </w:tabs>
        <w:rPr>
          <w:rFonts w:cs="Times New Roman"/>
          <w:b/>
          <w:sz w:val="14"/>
          <w:szCs w:val="14"/>
        </w:rPr>
      </w:pPr>
      <w:r>
        <w:rPr>
          <w:rFonts w:cs="Times New Roman"/>
          <w:b/>
          <w:sz w:val="14"/>
          <w:szCs w:val="14"/>
        </w:rPr>
        <w:t xml:space="preserve"> </w:t>
      </w:r>
    </w:p>
    <w:sectPr w:rsidR="00CC2E35" w:rsidRPr="003B3120" w:rsidSect="00E75DE2">
      <w:pgSz w:w="16838" w:h="11906" w:orient="landscape"/>
      <w:pgMar w:top="1134" w:right="1812" w:bottom="1134" w:left="1134" w:header="720" w:footer="720" w:gutter="0"/>
      <w:cols w:space="720"/>
      <w:rtlGutter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95D44" w14:textId="77777777" w:rsidR="00CC2E35" w:rsidRDefault="00CC2E35">
      <w:r>
        <w:separator/>
      </w:r>
    </w:p>
  </w:endnote>
  <w:endnote w:type="continuationSeparator" w:id="0">
    <w:p w14:paraId="564045ED" w14:textId="77777777" w:rsidR="00CC2E35" w:rsidRDefault="00CC2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___WRD_EMBED_SUB_46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18374" w14:textId="77777777" w:rsidR="00CC2E35" w:rsidRDefault="00CC2E35">
    <w:pPr>
      <w:pStyle w:val="Pidipagina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  \* MERGEFORMAT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  <w:p w14:paraId="13FCA979" w14:textId="77777777" w:rsidR="00CC2E35" w:rsidRDefault="00CC2E3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D2D03" w14:textId="77777777" w:rsidR="00CC2E35" w:rsidRDefault="00CC2E35">
      <w:r>
        <w:separator/>
      </w:r>
    </w:p>
  </w:footnote>
  <w:footnote w:type="continuationSeparator" w:id="0">
    <w:p w14:paraId="14E847B8" w14:textId="77777777" w:rsidR="00CC2E35" w:rsidRDefault="00CC2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F80AB" w14:textId="77777777" w:rsidR="00CC2E35" w:rsidRDefault="00CC2E35" w:rsidP="009721A6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08"/>
        </w:tabs>
        <w:ind w:left="928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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1862954"/>
    <w:multiLevelType w:val="hybridMultilevel"/>
    <w:tmpl w:val="482E5F0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CEC7622"/>
    <w:multiLevelType w:val="hybridMultilevel"/>
    <w:tmpl w:val="87B0D2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85774E"/>
    <w:multiLevelType w:val="hybridMultilevel"/>
    <w:tmpl w:val="A0CAEB4C"/>
    <w:lvl w:ilvl="0" w:tplc="4B5EC98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80510A"/>
    <w:multiLevelType w:val="multilevel"/>
    <w:tmpl w:val="00000003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72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72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7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72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72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72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1C906D4A"/>
    <w:multiLevelType w:val="hybridMultilevel"/>
    <w:tmpl w:val="057E21F6"/>
    <w:lvl w:ilvl="0" w:tplc="0410000F">
      <w:start w:val="1"/>
      <w:numFmt w:val="decimal"/>
      <w:lvlText w:val="%1."/>
      <w:lvlJc w:val="left"/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1450FD6"/>
    <w:multiLevelType w:val="multilevel"/>
    <w:tmpl w:val="0ECE5EAC"/>
    <w:name w:val="WW8Num32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0" w15:restartNumberingAfterBreak="0">
    <w:nsid w:val="22874E70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08"/>
        </w:tabs>
        <w:ind w:left="928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293F1699"/>
    <w:multiLevelType w:val="hybridMultilevel"/>
    <w:tmpl w:val="C75EDC66"/>
    <w:lvl w:ilvl="0" w:tplc="F3BE64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B6218AD"/>
    <w:multiLevelType w:val="hybridMultilevel"/>
    <w:tmpl w:val="1A3005D0"/>
    <w:lvl w:ilvl="0" w:tplc="4EAA285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C435098"/>
    <w:multiLevelType w:val="multilevel"/>
    <w:tmpl w:val="17E6148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4" w15:restartNumberingAfterBreak="0">
    <w:nsid w:val="2D4D2AC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0060043"/>
    <w:multiLevelType w:val="hybridMultilevel"/>
    <w:tmpl w:val="744A9B1A"/>
    <w:lvl w:ilvl="0" w:tplc="0410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6" w15:restartNumberingAfterBreak="0">
    <w:nsid w:val="37D80747"/>
    <w:multiLevelType w:val="multilevel"/>
    <w:tmpl w:val="057A8A1E"/>
    <w:lvl w:ilvl="0">
      <w:start w:val="2"/>
      <w:numFmt w:val="decimal"/>
      <w:lvlText w:val="%1"/>
      <w:lvlJc w:val="left"/>
      <w:pPr>
        <w:ind w:left="720" w:hanging="360"/>
      </w:pPr>
      <w:rPr>
        <w:rFonts w:cs="Times New Roman" w:hint="default"/>
        <w:i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9971B2C"/>
    <w:multiLevelType w:val="hybridMultilevel"/>
    <w:tmpl w:val="5F98C91E"/>
    <w:lvl w:ilvl="0" w:tplc="B456EE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336368D"/>
    <w:multiLevelType w:val="hybridMultilevel"/>
    <w:tmpl w:val="F942EA34"/>
    <w:lvl w:ilvl="0" w:tplc="286E4C78">
      <w:start w:val="3"/>
      <w:numFmt w:val="decimal"/>
      <w:lvlText w:val="%1"/>
      <w:lvlJc w:val="left"/>
      <w:pPr>
        <w:ind w:left="720" w:hanging="360"/>
      </w:pPr>
      <w:rPr>
        <w:rFonts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44F4977"/>
    <w:multiLevelType w:val="hybridMultilevel"/>
    <w:tmpl w:val="3A74D3B2"/>
    <w:lvl w:ilvl="0" w:tplc="04100017">
      <w:start w:val="1"/>
      <w:numFmt w:val="lowerLetter"/>
      <w:lvlText w:val="%1)"/>
      <w:lvlJc w:val="left"/>
      <w:pPr>
        <w:ind w:left="164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0" w15:restartNumberingAfterBreak="0">
    <w:nsid w:val="470267F5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EB07F37"/>
    <w:multiLevelType w:val="multilevel"/>
    <w:tmpl w:val="69545BF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1155AC9"/>
    <w:multiLevelType w:val="hybridMultilevel"/>
    <w:tmpl w:val="2B7EFEC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8FB7117"/>
    <w:multiLevelType w:val="multilevel"/>
    <w:tmpl w:val="02B2DE9E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4" w15:restartNumberingAfterBreak="0">
    <w:nsid w:val="66AD4944"/>
    <w:multiLevelType w:val="hybridMultilevel"/>
    <w:tmpl w:val="DD1E5188"/>
    <w:lvl w:ilvl="0" w:tplc="0410000F">
      <w:start w:val="1"/>
      <w:numFmt w:val="decimal"/>
      <w:lvlText w:val="%1."/>
      <w:lvlJc w:val="left"/>
      <w:pPr>
        <w:ind w:left="14111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831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555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1627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1699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1771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1843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1915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19871" w:hanging="180"/>
      </w:pPr>
      <w:rPr>
        <w:rFonts w:cs="Times New Roman"/>
      </w:rPr>
    </w:lvl>
  </w:abstractNum>
  <w:abstractNum w:abstractNumId="25" w15:restartNumberingAfterBreak="0">
    <w:nsid w:val="6F2A7FB1"/>
    <w:multiLevelType w:val="hybridMultilevel"/>
    <w:tmpl w:val="C2D4BE2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41463AF"/>
    <w:multiLevelType w:val="hybridMultilevel"/>
    <w:tmpl w:val="7EBC6182"/>
    <w:lvl w:ilvl="0" w:tplc="887C99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46751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5C97BB4"/>
    <w:multiLevelType w:val="hybridMultilevel"/>
    <w:tmpl w:val="DC508456"/>
    <w:lvl w:ilvl="0" w:tplc="4B5EC98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697720"/>
    <w:multiLevelType w:val="hybridMultilevel"/>
    <w:tmpl w:val="057A8A1E"/>
    <w:lvl w:ilvl="0" w:tplc="831A0C52">
      <w:start w:val="2"/>
      <w:numFmt w:val="decimal"/>
      <w:lvlText w:val="%1"/>
      <w:lvlJc w:val="left"/>
      <w:pPr>
        <w:ind w:left="720" w:hanging="360"/>
      </w:pPr>
      <w:rPr>
        <w:rFonts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01229029">
    <w:abstractNumId w:val="0"/>
  </w:num>
  <w:num w:numId="2" w16cid:durableId="552885283">
    <w:abstractNumId w:val="1"/>
  </w:num>
  <w:num w:numId="3" w16cid:durableId="864750723">
    <w:abstractNumId w:val="2"/>
  </w:num>
  <w:num w:numId="4" w16cid:durableId="945112936">
    <w:abstractNumId w:val="3"/>
  </w:num>
  <w:num w:numId="5" w16cid:durableId="1088815187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208"/>
          </w:tabs>
          <w:ind w:left="928" w:hanging="360"/>
        </w:pPr>
        <w:rPr>
          <w:rFonts w:cs="Times New Roman" w:hint="default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0"/>
          </w:tabs>
          <w:ind w:left="1440" w:hanging="360"/>
        </w:pPr>
        <w:rPr>
          <w:rFonts w:ascii="Courier New" w:hAnsi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0"/>
          </w:tabs>
          <w:ind w:left="216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288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0"/>
          </w:tabs>
          <w:ind w:left="3600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0"/>
          </w:tabs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0"/>
          </w:tabs>
          <w:ind w:left="5760" w:hanging="360"/>
        </w:pPr>
        <w:rPr>
          <w:rFonts w:ascii="Courier New" w:hAnsi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0"/>
          </w:tabs>
          <w:ind w:left="6480" w:hanging="360"/>
        </w:pPr>
        <w:rPr>
          <w:rFonts w:ascii="Wingdings" w:hAnsi="Wingdings" w:hint="default"/>
        </w:rPr>
      </w:lvl>
    </w:lvlOverride>
  </w:num>
  <w:num w:numId="6" w16cid:durableId="922420308">
    <w:abstractNumId w:val="7"/>
  </w:num>
  <w:num w:numId="7" w16cid:durableId="701977826">
    <w:abstractNumId w:val="10"/>
  </w:num>
  <w:num w:numId="8" w16cid:durableId="125436455">
    <w:abstractNumId w:val="9"/>
  </w:num>
  <w:num w:numId="9" w16cid:durableId="1247688821">
    <w:abstractNumId w:val="0"/>
  </w:num>
  <w:num w:numId="10" w16cid:durableId="262882498">
    <w:abstractNumId w:val="22"/>
  </w:num>
  <w:num w:numId="11" w16cid:durableId="1991595927">
    <w:abstractNumId w:val="11"/>
  </w:num>
  <w:num w:numId="12" w16cid:durableId="85923554">
    <w:abstractNumId w:val="0"/>
  </w:num>
  <w:num w:numId="13" w16cid:durableId="1944529140">
    <w:abstractNumId w:val="0"/>
  </w:num>
  <w:num w:numId="14" w16cid:durableId="935360008">
    <w:abstractNumId w:val="0"/>
  </w:num>
  <w:num w:numId="15" w16cid:durableId="340738587">
    <w:abstractNumId w:val="0"/>
  </w:num>
  <w:num w:numId="16" w16cid:durableId="473376001">
    <w:abstractNumId w:val="0"/>
  </w:num>
  <w:num w:numId="17" w16cid:durableId="255795663">
    <w:abstractNumId w:val="0"/>
  </w:num>
  <w:num w:numId="18" w16cid:durableId="2024239634">
    <w:abstractNumId w:val="0"/>
  </w:num>
  <w:num w:numId="19" w16cid:durableId="1911499368">
    <w:abstractNumId w:val="0"/>
  </w:num>
  <w:num w:numId="20" w16cid:durableId="389115391">
    <w:abstractNumId w:val="12"/>
  </w:num>
  <w:num w:numId="21" w16cid:durableId="2087456006">
    <w:abstractNumId w:val="0"/>
  </w:num>
  <w:num w:numId="22" w16cid:durableId="1467746454">
    <w:abstractNumId w:val="0"/>
  </w:num>
  <w:num w:numId="23" w16cid:durableId="683285032">
    <w:abstractNumId w:val="0"/>
  </w:num>
  <w:num w:numId="24" w16cid:durableId="1502355590">
    <w:abstractNumId w:val="0"/>
  </w:num>
  <w:num w:numId="25" w16cid:durableId="610357427">
    <w:abstractNumId w:val="0"/>
  </w:num>
  <w:num w:numId="26" w16cid:durableId="177431919">
    <w:abstractNumId w:val="0"/>
  </w:num>
  <w:num w:numId="27" w16cid:durableId="382296133">
    <w:abstractNumId w:val="0"/>
  </w:num>
  <w:num w:numId="28" w16cid:durableId="1223442113">
    <w:abstractNumId w:val="0"/>
  </w:num>
  <w:num w:numId="29" w16cid:durableId="1234897528">
    <w:abstractNumId w:val="18"/>
  </w:num>
  <w:num w:numId="30" w16cid:durableId="1042053443">
    <w:abstractNumId w:val="29"/>
  </w:num>
  <w:num w:numId="31" w16cid:durableId="267585682">
    <w:abstractNumId w:val="16"/>
  </w:num>
  <w:num w:numId="32" w16cid:durableId="1017195874">
    <w:abstractNumId w:val="21"/>
  </w:num>
  <w:num w:numId="33" w16cid:durableId="1518999963">
    <w:abstractNumId w:val="6"/>
  </w:num>
  <w:num w:numId="34" w16cid:durableId="791174465">
    <w:abstractNumId w:val="28"/>
  </w:num>
  <w:num w:numId="35" w16cid:durableId="33120579">
    <w:abstractNumId w:val="14"/>
  </w:num>
  <w:num w:numId="36" w16cid:durableId="2134135901">
    <w:abstractNumId w:val="20"/>
  </w:num>
  <w:num w:numId="37" w16cid:durableId="1462767409">
    <w:abstractNumId w:val="0"/>
  </w:num>
  <w:num w:numId="38" w16cid:durableId="1537304908">
    <w:abstractNumId w:val="0"/>
  </w:num>
  <w:num w:numId="39" w16cid:durableId="1274050305">
    <w:abstractNumId w:val="19"/>
  </w:num>
  <w:num w:numId="40" w16cid:durableId="664555003">
    <w:abstractNumId w:val="15"/>
  </w:num>
  <w:num w:numId="41" w16cid:durableId="74599257">
    <w:abstractNumId w:val="5"/>
  </w:num>
  <w:num w:numId="42" w16cid:durableId="1400443090">
    <w:abstractNumId w:val="24"/>
  </w:num>
  <w:num w:numId="43" w16cid:durableId="647322190">
    <w:abstractNumId w:val="25"/>
  </w:num>
  <w:num w:numId="44" w16cid:durableId="1218129761">
    <w:abstractNumId w:val="27"/>
  </w:num>
  <w:num w:numId="45" w16cid:durableId="86778762">
    <w:abstractNumId w:val="13"/>
  </w:num>
  <w:num w:numId="46" w16cid:durableId="1532448542">
    <w:abstractNumId w:val="23"/>
  </w:num>
  <w:num w:numId="47" w16cid:durableId="208492442">
    <w:abstractNumId w:val="4"/>
  </w:num>
  <w:num w:numId="48" w16cid:durableId="2103909159">
    <w:abstractNumId w:val="8"/>
  </w:num>
  <w:num w:numId="49" w16cid:durableId="272637494">
    <w:abstractNumId w:val="26"/>
  </w:num>
  <w:num w:numId="50" w16cid:durableId="51407309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57A"/>
    <w:rsid w:val="00005781"/>
    <w:rsid w:val="00006F1B"/>
    <w:rsid w:val="00007292"/>
    <w:rsid w:val="000170B8"/>
    <w:rsid w:val="000275AA"/>
    <w:rsid w:val="0003089E"/>
    <w:rsid w:val="00031902"/>
    <w:rsid w:val="0003663A"/>
    <w:rsid w:val="00037E72"/>
    <w:rsid w:val="000409DA"/>
    <w:rsid w:val="00042E54"/>
    <w:rsid w:val="000440F4"/>
    <w:rsid w:val="00054F39"/>
    <w:rsid w:val="000648A2"/>
    <w:rsid w:val="00066FC5"/>
    <w:rsid w:val="00074918"/>
    <w:rsid w:val="00090B64"/>
    <w:rsid w:val="00091B5F"/>
    <w:rsid w:val="000936A5"/>
    <w:rsid w:val="00096740"/>
    <w:rsid w:val="000979A2"/>
    <w:rsid w:val="000A49AF"/>
    <w:rsid w:val="000A53C0"/>
    <w:rsid w:val="000B136C"/>
    <w:rsid w:val="000B1E73"/>
    <w:rsid w:val="000C01D9"/>
    <w:rsid w:val="000D541F"/>
    <w:rsid w:val="000D631A"/>
    <w:rsid w:val="000E3B9F"/>
    <w:rsid w:val="000E7657"/>
    <w:rsid w:val="000F61A6"/>
    <w:rsid w:val="000F71D0"/>
    <w:rsid w:val="000F7C41"/>
    <w:rsid w:val="00104925"/>
    <w:rsid w:val="00106EAC"/>
    <w:rsid w:val="00114841"/>
    <w:rsid w:val="00115703"/>
    <w:rsid w:val="0011724E"/>
    <w:rsid w:val="00122CAE"/>
    <w:rsid w:val="001242ED"/>
    <w:rsid w:val="00124827"/>
    <w:rsid w:val="0013118D"/>
    <w:rsid w:val="001346A1"/>
    <w:rsid w:val="001364B0"/>
    <w:rsid w:val="00140C50"/>
    <w:rsid w:val="00141256"/>
    <w:rsid w:val="001609BD"/>
    <w:rsid w:val="001717B9"/>
    <w:rsid w:val="001753D5"/>
    <w:rsid w:val="001843FD"/>
    <w:rsid w:val="00193E56"/>
    <w:rsid w:val="0019769B"/>
    <w:rsid w:val="001A5A50"/>
    <w:rsid w:val="001A7254"/>
    <w:rsid w:val="001B011C"/>
    <w:rsid w:val="001B3760"/>
    <w:rsid w:val="001C2A38"/>
    <w:rsid w:val="001C48BB"/>
    <w:rsid w:val="001C4BF3"/>
    <w:rsid w:val="001C7A55"/>
    <w:rsid w:val="001D322B"/>
    <w:rsid w:val="001E5D94"/>
    <w:rsid w:val="001F0AC3"/>
    <w:rsid w:val="00205635"/>
    <w:rsid w:val="00210B0B"/>
    <w:rsid w:val="00213992"/>
    <w:rsid w:val="002174EC"/>
    <w:rsid w:val="00220CF6"/>
    <w:rsid w:val="00236DC4"/>
    <w:rsid w:val="00236F1A"/>
    <w:rsid w:val="0024414A"/>
    <w:rsid w:val="00250853"/>
    <w:rsid w:val="0025576C"/>
    <w:rsid w:val="00257FCA"/>
    <w:rsid w:val="002640D9"/>
    <w:rsid w:val="002673DC"/>
    <w:rsid w:val="00270737"/>
    <w:rsid w:val="00272339"/>
    <w:rsid w:val="00277F17"/>
    <w:rsid w:val="00282B7C"/>
    <w:rsid w:val="00285CD4"/>
    <w:rsid w:val="002922EE"/>
    <w:rsid w:val="00293509"/>
    <w:rsid w:val="0029593E"/>
    <w:rsid w:val="00295F00"/>
    <w:rsid w:val="002C069A"/>
    <w:rsid w:val="002C207B"/>
    <w:rsid w:val="002C4D6B"/>
    <w:rsid w:val="002C6379"/>
    <w:rsid w:val="002D1E78"/>
    <w:rsid w:val="002D3990"/>
    <w:rsid w:val="002E62F8"/>
    <w:rsid w:val="002E6C17"/>
    <w:rsid w:val="002E7700"/>
    <w:rsid w:val="002F1229"/>
    <w:rsid w:val="002F427A"/>
    <w:rsid w:val="00311015"/>
    <w:rsid w:val="003124B0"/>
    <w:rsid w:val="00312F71"/>
    <w:rsid w:val="00315965"/>
    <w:rsid w:val="0031661E"/>
    <w:rsid w:val="0031667F"/>
    <w:rsid w:val="00324A2A"/>
    <w:rsid w:val="0032723B"/>
    <w:rsid w:val="00334D15"/>
    <w:rsid w:val="003425C6"/>
    <w:rsid w:val="0034574A"/>
    <w:rsid w:val="00346375"/>
    <w:rsid w:val="00346706"/>
    <w:rsid w:val="00352213"/>
    <w:rsid w:val="0035440C"/>
    <w:rsid w:val="0036057A"/>
    <w:rsid w:val="0036163E"/>
    <w:rsid w:val="00363B98"/>
    <w:rsid w:val="00366C4E"/>
    <w:rsid w:val="00380859"/>
    <w:rsid w:val="00391D7E"/>
    <w:rsid w:val="003944A2"/>
    <w:rsid w:val="00397742"/>
    <w:rsid w:val="003A1911"/>
    <w:rsid w:val="003A5B37"/>
    <w:rsid w:val="003B1CE6"/>
    <w:rsid w:val="003B3120"/>
    <w:rsid w:val="003C208B"/>
    <w:rsid w:val="003E0167"/>
    <w:rsid w:val="003E098D"/>
    <w:rsid w:val="003E39FE"/>
    <w:rsid w:val="003E558F"/>
    <w:rsid w:val="003E5E4D"/>
    <w:rsid w:val="003E6962"/>
    <w:rsid w:val="003F6D4F"/>
    <w:rsid w:val="003F7F22"/>
    <w:rsid w:val="0041133A"/>
    <w:rsid w:val="00415460"/>
    <w:rsid w:val="004156A5"/>
    <w:rsid w:val="00417969"/>
    <w:rsid w:val="00420707"/>
    <w:rsid w:val="00427CE3"/>
    <w:rsid w:val="00431DF4"/>
    <w:rsid w:val="00436443"/>
    <w:rsid w:val="00440BF2"/>
    <w:rsid w:val="0044161A"/>
    <w:rsid w:val="0045395F"/>
    <w:rsid w:val="00454F74"/>
    <w:rsid w:val="0045511B"/>
    <w:rsid w:val="004554DA"/>
    <w:rsid w:val="00460807"/>
    <w:rsid w:val="0046361B"/>
    <w:rsid w:val="00470157"/>
    <w:rsid w:val="0047688E"/>
    <w:rsid w:val="0048781E"/>
    <w:rsid w:val="004913D6"/>
    <w:rsid w:val="004942AF"/>
    <w:rsid w:val="004959AF"/>
    <w:rsid w:val="004A4BB5"/>
    <w:rsid w:val="004B2AA2"/>
    <w:rsid w:val="004B3181"/>
    <w:rsid w:val="004B4DCB"/>
    <w:rsid w:val="004E2E36"/>
    <w:rsid w:val="004E430F"/>
    <w:rsid w:val="004E6D5E"/>
    <w:rsid w:val="004E6F33"/>
    <w:rsid w:val="00502CD7"/>
    <w:rsid w:val="00503FD7"/>
    <w:rsid w:val="005066D8"/>
    <w:rsid w:val="005245B5"/>
    <w:rsid w:val="00531D21"/>
    <w:rsid w:val="00532580"/>
    <w:rsid w:val="00532CFE"/>
    <w:rsid w:val="005345C1"/>
    <w:rsid w:val="00542002"/>
    <w:rsid w:val="0054774C"/>
    <w:rsid w:val="0055534C"/>
    <w:rsid w:val="00555819"/>
    <w:rsid w:val="005626EC"/>
    <w:rsid w:val="00577F01"/>
    <w:rsid w:val="005827CD"/>
    <w:rsid w:val="00582DEF"/>
    <w:rsid w:val="00582F29"/>
    <w:rsid w:val="005904E6"/>
    <w:rsid w:val="005A055E"/>
    <w:rsid w:val="005A2935"/>
    <w:rsid w:val="005A41C5"/>
    <w:rsid w:val="005A60C5"/>
    <w:rsid w:val="005A6BD9"/>
    <w:rsid w:val="005A6EAA"/>
    <w:rsid w:val="005A7A3A"/>
    <w:rsid w:val="005B0BA4"/>
    <w:rsid w:val="005C0A35"/>
    <w:rsid w:val="005C0A77"/>
    <w:rsid w:val="005C0C24"/>
    <w:rsid w:val="005C5384"/>
    <w:rsid w:val="005C77D9"/>
    <w:rsid w:val="005D734F"/>
    <w:rsid w:val="005E5AC9"/>
    <w:rsid w:val="005F4083"/>
    <w:rsid w:val="00605353"/>
    <w:rsid w:val="006066C4"/>
    <w:rsid w:val="00607619"/>
    <w:rsid w:val="00607BF4"/>
    <w:rsid w:val="0061449E"/>
    <w:rsid w:val="00615B7E"/>
    <w:rsid w:val="00625CED"/>
    <w:rsid w:val="00626BB9"/>
    <w:rsid w:val="006351E0"/>
    <w:rsid w:val="00635516"/>
    <w:rsid w:val="006410FD"/>
    <w:rsid w:val="0065655C"/>
    <w:rsid w:val="00657B10"/>
    <w:rsid w:val="0066060B"/>
    <w:rsid w:val="006607D1"/>
    <w:rsid w:val="006610AB"/>
    <w:rsid w:val="00664EF4"/>
    <w:rsid w:val="00667AC8"/>
    <w:rsid w:val="006756A1"/>
    <w:rsid w:val="0069433E"/>
    <w:rsid w:val="006A3986"/>
    <w:rsid w:val="006A6018"/>
    <w:rsid w:val="006A61A0"/>
    <w:rsid w:val="006B03FE"/>
    <w:rsid w:val="006B3203"/>
    <w:rsid w:val="006B3404"/>
    <w:rsid w:val="006C47AC"/>
    <w:rsid w:val="006D0405"/>
    <w:rsid w:val="006E0563"/>
    <w:rsid w:val="006E1DB0"/>
    <w:rsid w:val="006F24B6"/>
    <w:rsid w:val="00700586"/>
    <w:rsid w:val="00704018"/>
    <w:rsid w:val="00710B46"/>
    <w:rsid w:val="00723F25"/>
    <w:rsid w:val="0073025A"/>
    <w:rsid w:val="007317BE"/>
    <w:rsid w:val="007330AD"/>
    <w:rsid w:val="00743DAB"/>
    <w:rsid w:val="00753943"/>
    <w:rsid w:val="00763E4C"/>
    <w:rsid w:val="00767149"/>
    <w:rsid w:val="007706A3"/>
    <w:rsid w:val="00773194"/>
    <w:rsid w:val="00774112"/>
    <w:rsid w:val="0077594A"/>
    <w:rsid w:val="00780C5F"/>
    <w:rsid w:val="0078226D"/>
    <w:rsid w:val="007825B1"/>
    <w:rsid w:val="0078451C"/>
    <w:rsid w:val="007849F7"/>
    <w:rsid w:val="00791D6E"/>
    <w:rsid w:val="00794686"/>
    <w:rsid w:val="007A334A"/>
    <w:rsid w:val="007A7DE9"/>
    <w:rsid w:val="007B5419"/>
    <w:rsid w:val="007B7A67"/>
    <w:rsid w:val="007C067D"/>
    <w:rsid w:val="007C317B"/>
    <w:rsid w:val="007C78AC"/>
    <w:rsid w:val="007D1831"/>
    <w:rsid w:val="007E55A7"/>
    <w:rsid w:val="007F1C12"/>
    <w:rsid w:val="007F4546"/>
    <w:rsid w:val="00805225"/>
    <w:rsid w:val="00814496"/>
    <w:rsid w:val="00822D34"/>
    <w:rsid w:val="00825A7A"/>
    <w:rsid w:val="008307ED"/>
    <w:rsid w:val="0083542F"/>
    <w:rsid w:val="00837EC3"/>
    <w:rsid w:val="008570B1"/>
    <w:rsid w:val="00857BF4"/>
    <w:rsid w:val="008605FA"/>
    <w:rsid w:val="0086169C"/>
    <w:rsid w:val="008649CA"/>
    <w:rsid w:val="00871EB3"/>
    <w:rsid w:val="008727C4"/>
    <w:rsid w:val="00872FAC"/>
    <w:rsid w:val="00875533"/>
    <w:rsid w:val="00877A42"/>
    <w:rsid w:val="0088501C"/>
    <w:rsid w:val="00890F65"/>
    <w:rsid w:val="00891546"/>
    <w:rsid w:val="00893873"/>
    <w:rsid w:val="008A2B58"/>
    <w:rsid w:val="008A48EF"/>
    <w:rsid w:val="008A54B7"/>
    <w:rsid w:val="008A60FC"/>
    <w:rsid w:val="008C2851"/>
    <w:rsid w:val="008C2933"/>
    <w:rsid w:val="008C4009"/>
    <w:rsid w:val="008C632C"/>
    <w:rsid w:val="008D3999"/>
    <w:rsid w:val="008E16B0"/>
    <w:rsid w:val="008E517E"/>
    <w:rsid w:val="008E599C"/>
    <w:rsid w:val="008F3456"/>
    <w:rsid w:val="008F6899"/>
    <w:rsid w:val="0090072C"/>
    <w:rsid w:val="00906E4A"/>
    <w:rsid w:val="0091069B"/>
    <w:rsid w:val="00916F1F"/>
    <w:rsid w:val="009315D1"/>
    <w:rsid w:val="00933C41"/>
    <w:rsid w:val="00935A4D"/>
    <w:rsid w:val="00936B84"/>
    <w:rsid w:val="00940C25"/>
    <w:rsid w:val="00941259"/>
    <w:rsid w:val="009455DC"/>
    <w:rsid w:val="00947F7E"/>
    <w:rsid w:val="0095259D"/>
    <w:rsid w:val="009549B1"/>
    <w:rsid w:val="00965237"/>
    <w:rsid w:val="00966CC3"/>
    <w:rsid w:val="0097081C"/>
    <w:rsid w:val="009721A6"/>
    <w:rsid w:val="00972347"/>
    <w:rsid w:val="00972AB1"/>
    <w:rsid w:val="00976FA2"/>
    <w:rsid w:val="00981E8B"/>
    <w:rsid w:val="0099043B"/>
    <w:rsid w:val="00991FEB"/>
    <w:rsid w:val="00994F37"/>
    <w:rsid w:val="009A0313"/>
    <w:rsid w:val="009A79DF"/>
    <w:rsid w:val="009B12FF"/>
    <w:rsid w:val="009B1D4E"/>
    <w:rsid w:val="009B61D6"/>
    <w:rsid w:val="009C02F7"/>
    <w:rsid w:val="009C1BAA"/>
    <w:rsid w:val="009C7FDE"/>
    <w:rsid w:val="009D66C4"/>
    <w:rsid w:val="009E2424"/>
    <w:rsid w:val="009E27F8"/>
    <w:rsid w:val="009E4E34"/>
    <w:rsid w:val="009E5E79"/>
    <w:rsid w:val="009F04D1"/>
    <w:rsid w:val="009F14BE"/>
    <w:rsid w:val="009F1997"/>
    <w:rsid w:val="009F215D"/>
    <w:rsid w:val="009F248E"/>
    <w:rsid w:val="009F2E4D"/>
    <w:rsid w:val="00A01094"/>
    <w:rsid w:val="00A0239F"/>
    <w:rsid w:val="00A054DB"/>
    <w:rsid w:val="00A16BDA"/>
    <w:rsid w:val="00A17D4D"/>
    <w:rsid w:val="00A20F3C"/>
    <w:rsid w:val="00A22287"/>
    <w:rsid w:val="00A22CC7"/>
    <w:rsid w:val="00A23A2D"/>
    <w:rsid w:val="00A24B8B"/>
    <w:rsid w:val="00A37488"/>
    <w:rsid w:val="00A37FEE"/>
    <w:rsid w:val="00A407E0"/>
    <w:rsid w:val="00A4462B"/>
    <w:rsid w:val="00A447BB"/>
    <w:rsid w:val="00A44CA5"/>
    <w:rsid w:val="00A50852"/>
    <w:rsid w:val="00A50DC4"/>
    <w:rsid w:val="00A526E5"/>
    <w:rsid w:val="00A53A8A"/>
    <w:rsid w:val="00A5580C"/>
    <w:rsid w:val="00A56233"/>
    <w:rsid w:val="00A57058"/>
    <w:rsid w:val="00A648FD"/>
    <w:rsid w:val="00A6650D"/>
    <w:rsid w:val="00A66542"/>
    <w:rsid w:val="00A7087F"/>
    <w:rsid w:val="00A747DE"/>
    <w:rsid w:val="00A77A69"/>
    <w:rsid w:val="00A83363"/>
    <w:rsid w:val="00A83E39"/>
    <w:rsid w:val="00A91B39"/>
    <w:rsid w:val="00A94EB5"/>
    <w:rsid w:val="00A95A0C"/>
    <w:rsid w:val="00AA1913"/>
    <w:rsid w:val="00AA43EB"/>
    <w:rsid w:val="00AD00FF"/>
    <w:rsid w:val="00AD0CDF"/>
    <w:rsid w:val="00AD314C"/>
    <w:rsid w:val="00AD663D"/>
    <w:rsid w:val="00AD7C8F"/>
    <w:rsid w:val="00AE04B8"/>
    <w:rsid w:val="00AE1804"/>
    <w:rsid w:val="00AE59AE"/>
    <w:rsid w:val="00AE5C3D"/>
    <w:rsid w:val="00AE6D28"/>
    <w:rsid w:val="00AE7A82"/>
    <w:rsid w:val="00AF4D33"/>
    <w:rsid w:val="00B02D17"/>
    <w:rsid w:val="00B060AB"/>
    <w:rsid w:val="00B06224"/>
    <w:rsid w:val="00B17503"/>
    <w:rsid w:val="00B17FCE"/>
    <w:rsid w:val="00B2173B"/>
    <w:rsid w:val="00B21B43"/>
    <w:rsid w:val="00B26B7E"/>
    <w:rsid w:val="00B344A8"/>
    <w:rsid w:val="00B34D41"/>
    <w:rsid w:val="00B415A3"/>
    <w:rsid w:val="00B47DA0"/>
    <w:rsid w:val="00B50370"/>
    <w:rsid w:val="00B53502"/>
    <w:rsid w:val="00B562EA"/>
    <w:rsid w:val="00B5769A"/>
    <w:rsid w:val="00B60A6B"/>
    <w:rsid w:val="00B61B9A"/>
    <w:rsid w:val="00B62461"/>
    <w:rsid w:val="00B6579D"/>
    <w:rsid w:val="00B663A2"/>
    <w:rsid w:val="00B71927"/>
    <w:rsid w:val="00B757F4"/>
    <w:rsid w:val="00B7710D"/>
    <w:rsid w:val="00B7734A"/>
    <w:rsid w:val="00B8231C"/>
    <w:rsid w:val="00B9676D"/>
    <w:rsid w:val="00B97718"/>
    <w:rsid w:val="00BA1E36"/>
    <w:rsid w:val="00BA5055"/>
    <w:rsid w:val="00BA6567"/>
    <w:rsid w:val="00BB0908"/>
    <w:rsid w:val="00BB6628"/>
    <w:rsid w:val="00BB6AF0"/>
    <w:rsid w:val="00BE3455"/>
    <w:rsid w:val="00BE356B"/>
    <w:rsid w:val="00BE7644"/>
    <w:rsid w:val="00BF3998"/>
    <w:rsid w:val="00BF7D33"/>
    <w:rsid w:val="00C042D4"/>
    <w:rsid w:val="00C12BE5"/>
    <w:rsid w:val="00C1796C"/>
    <w:rsid w:val="00C2549F"/>
    <w:rsid w:val="00C26483"/>
    <w:rsid w:val="00C313DC"/>
    <w:rsid w:val="00C32D42"/>
    <w:rsid w:val="00C439E5"/>
    <w:rsid w:val="00C4455D"/>
    <w:rsid w:val="00C47EF4"/>
    <w:rsid w:val="00C51F3D"/>
    <w:rsid w:val="00C5206D"/>
    <w:rsid w:val="00C52C66"/>
    <w:rsid w:val="00C53DA1"/>
    <w:rsid w:val="00C547A7"/>
    <w:rsid w:val="00C64519"/>
    <w:rsid w:val="00C64E59"/>
    <w:rsid w:val="00C66723"/>
    <w:rsid w:val="00C82684"/>
    <w:rsid w:val="00C82843"/>
    <w:rsid w:val="00C84B65"/>
    <w:rsid w:val="00C87897"/>
    <w:rsid w:val="00C92E11"/>
    <w:rsid w:val="00C97ACD"/>
    <w:rsid w:val="00CA5242"/>
    <w:rsid w:val="00CA5679"/>
    <w:rsid w:val="00CA66DC"/>
    <w:rsid w:val="00CB0029"/>
    <w:rsid w:val="00CB0FC4"/>
    <w:rsid w:val="00CB294C"/>
    <w:rsid w:val="00CB359D"/>
    <w:rsid w:val="00CB4957"/>
    <w:rsid w:val="00CC0DA8"/>
    <w:rsid w:val="00CC120E"/>
    <w:rsid w:val="00CC2E35"/>
    <w:rsid w:val="00CD07EE"/>
    <w:rsid w:val="00CD10EE"/>
    <w:rsid w:val="00CD765E"/>
    <w:rsid w:val="00CE2E2A"/>
    <w:rsid w:val="00CE50D4"/>
    <w:rsid w:val="00CE68D2"/>
    <w:rsid w:val="00CE763E"/>
    <w:rsid w:val="00CF0E09"/>
    <w:rsid w:val="00CF3434"/>
    <w:rsid w:val="00D01981"/>
    <w:rsid w:val="00D03175"/>
    <w:rsid w:val="00D1408F"/>
    <w:rsid w:val="00D21566"/>
    <w:rsid w:val="00D253FA"/>
    <w:rsid w:val="00D36E12"/>
    <w:rsid w:val="00D37D38"/>
    <w:rsid w:val="00D42D82"/>
    <w:rsid w:val="00D43BBF"/>
    <w:rsid w:val="00D531BF"/>
    <w:rsid w:val="00D561EF"/>
    <w:rsid w:val="00D57418"/>
    <w:rsid w:val="00D57ADA"/>
    <w:rsid w:val="00D62047"/>
    <w:rsid w:val="00D64EFA"/>
    <w:rsid w:val="00D777D8"/>
    <w:rsid w:val="00D8152D"/>
    <w:rsid w:val="00D81A82"/>
    <w:rsid w:val="00D820F2"/>
    <w:rsid w:val="00D823DB"/>
    <w:rsid w:val="00D86D19"/>
    <w:rsid w:val="00D872F5"/>
    <w:rsid w:val="00DA2C16"/>
    <w:rsid w:val="00DA5129"/>
    <w:rsid w:val="00DA5CC9"/>
    <w:rsid w:val="00DA78DA"/>
    <w:rsid w:val="00DB0198"/>
    <w:rsid w:val="00DB24C8"/>
    <w:rsid w:val="00DC63F2"/>
    <w:rsid w:val="00DE1899"/>
    <w:rsid w:val="00DE52BF"/>
    <w:rsid w:val="00DF3E46"/>
    <w:rsid w:val="00DF4C0E"/>
    <w:rsid w:val="00E00C3D"/>
    <w:rsid w:val="00E0326E"/>
    <w:rsid w:val="00E127B6"/>
    <w:rsid w:val="00E15250"/>
    <w:rsid w:val="00E21306"/>
    <w:rsid w:val="00E26BD0"/>
    <w:rsid w:val="00E4349D"/>
    <w:rsid w:val="00E46285"/>
    <w:rsid w:val="00E51AD8"/>
    <w:rsid w:val="00E52850"/>
    <w:rsid w:val="00E52D63"/>
    <w:rsid w:val="00E54F02"/>
    <w:rsid w:val="00E55195"/>
    <w:rsid w:val="00E56285"/>
    <w:rsid w:val="00E63BA8"/>
    <w:rsid w:val="00E64DFD"/>
    <w:rsid w:val="00E67C77"/>
    <w:rsid w:val="00E67CD0"/>
    <w:rsid w:val="00E72FD1"/>
    <w:rsid w:val="00E737A3"/>
    <w:rsid w:val="00E74B3E"/>
    <w:rsid w:val="00E75DE2"/>
    <w:rsid w:val="00E805F6"/>
    <w:rsid w:val="00E87B98"/>
    <w:rsid w:val="00E920C2"/>
    <w:rsid w:val="00E93EE4"/>
    <w:rsid w:val="00E93FCB"/>
    <w:rsid w:val="00EA279A"/>
    <w:rsid w:val="00EB3D31"/>
    <w:rsid w:val="00EC19E4"/>
    <w:rsid w:val="00ED00D5"/>
    <w:rsid w:val="00ED5FEC"/>
    <w:rsid w:val="00EE0242"/>
    <w:rsid w:val="00EE07D5"/>
    <w:rsid w:val="00EE216E"/>
    <w:rsid w:val="00EE3102"/>
    <w:rsid w:val="00EF62E4"/>
    <w:rsid w:val="00F02001"/>
    <w:rsid w:val="00F10F6E"/>
    <w:rsid w:val="00F17E80"/>
    <w:rsid w:val="00F21BEE"/>
    <w:rsid w:val="00F257DE"/>
    <w:rsid w:val="00F31DA9"/>
    <w:rsid w:val="00F3268C"/>
    <w:rsid w:val="00F51A16"/>
    <w:rsid w:val="00F55446"/>
    <w:rsid w:val="00F55827"/>
    <w:rsid w:val="00F56A09"/>
    <w:rsid w:val="00F6711B"/>
    <w:rsid w:val="00F6745D"/>
    <w:rsid w:val="00F76321"/>
    <w:rsid w:val="00F7724C"/>
    <w:rsid w:val="00F821F1"/>
    <w:rsid w:val="00F93844"/>
    <w:rsid w:val="00FA421D"/>
    <w:rsid w:val="00FB045B"/>
    <w:rsid w:val="00FB2194"/>
    <w:rsid w:val="00FB45A5"/>
    <w:rsid w:val="00FB77DE"/>
    <w:rsid w:val="00FC0E33"/>
    <w:rsid w:val="00FC12C4"/>
    <w:rsid w:val="00FC64FC"/>
    <w:rsid w:val="00FC79EC"/>
    <w:rsid w:val="00FD1DFA"/>
    <w:rsid w:val="00FD1EE2"/>
    <w:rsid w:val="00FE4739"/>
    <w:rsid w:val="00FE5DF5"/>
    <w:rsid w:val="00FF04E7"/>
    <w:rsid w:val="00FF31A5"/>
    <w:rsid w:val="00FF3306"/>
    <w:rsid w:val="00FF5DCA"/>
    <w:rsid w:val="00FF7173"/>
    <w:rsid w:val="7EF2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376D7831"/>
  <w15:docId w15:val="{33784C2E-7E26-4F18-816C-6D76E619A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5AC9"/>
    <w:pPr>
      <w:widowControl w:val="0"/>
      <w:suppressAutoHyphens/>
    </w:pPr>
    <w:rPr>
      <w:rFonts w:cs="Mangal"/>
      <w:kern w:val="1"/>
      <w:sz w:val="24"/>
      <w:szCs w:val="24"/>
      <w:lang w:eastAsia="hi-IN" w:bidi="hi-IN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53DA1"/>
    <w:pPr>
      <w:keepNext/>
      <w:keepLines/>
      <w:spacing w:before="240"/>
      <w:outlineLvl w:val="0"/>
    </w:pPr>
    <w:rPr>
      <w:rFonts w:ascii="Cambria" w:eastAsia="PMingLiU" w:hAnsi="Cambria"/>
      <w:color w:val="365F91"/>
      <w:sz w:val="32"/>
      <w:szCs w:val="29"/>
    </w:rPr>
  </w:style>
  <w:style w:type="paragraph" w:styleId="Titolo3">
    <w:name w:val="heading 3"/>
    <w:basedOn w:val="Normale"/>
    <w:next w:val="Corpotesto"/>
    <w:link w:val="Titolo3Carattere"/>
    <w:uiPriority w:val="99"/>
    <w:qFormat/>
    <w:rsid w:val="001843FD"/>
    <w:pPr>
      <w:keepNext/>
      <w:numPr>
        <w:ilvl w:val="2"/>
        <w:numId w:val="1"/>
      </w:numPr>
      <w:spacing w:line="100" w:lineRule="atLeast"/>
      <w:jc w:val="both"/>
      <w:outlineLvl w:val="2"/>
    </w:pPr>
    <w:rPr>
      <w:rFonts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C53DA1"/>
    <w:rPr>
      <w:rFonts w:ascii="Cambria" w:eastAsia="PMingLiU" w:hAnsi="Cambria" w:cs="Mangal"/>
      <w:color w:val="365F91"/>
      <w:kern w:val="1"/>
      <w:sz w:val="29"/>
      <w:szCs w:val="29"/>
      <w:lang w:eastAsia="hi-IN" w:bidi="hi-IN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22A53"/>
    <w:rPr>
      <w:rFonts w:asciiTheme="majorHAnsi" w:eastAsiaTheme="majorEastAsia" w:hAnsiTheme="majorHAnsi" w:cs="Mangal"/>
      <w:b/>
      <w:bCs/>
      <w:kern w:val="1"/>
      <w:sz w:val="26"/>
      <w:szCs w:val="23"/>
      <w:lang w:eastAsia="hi-IN" w:bidi="hi-IN"/>
    </w:rPr>
  </w:style>
  <w:style w:type="character" w:customStyle="1" w:styleId="WW8Num1z0">
    <w:name w:val="WW8Num1z0"/>
    <w:uiPriority w:val="99"/>
    <w:rsid w:val="001843FD"/>
  </w:style>
  <w:style w:type="character" w:customStyle="1" w:styleId="WW8Num1z1">
    <w:name w:val="WW8Num1z1"/>
    <w:uiPriority w:val="99"/>
    <w:rsid w:val="001843FD"/>
  </w:style>
  <w:style w:type="character" w:customStyle="1" w:styleId="WW8Num1z2">
    <w:name w:val="WW8Num1z2"/>
    <w:uiPriority w:val="99"/>
    <w:rsid w:val="001843FD"/>
  </w:style>
  <w:style w:type="character" w:customStyle="1" w:styleId="WW8Num1z3">
    <w:name w:val="WW8Num1z3"/>
    <w:uiPriority w:val="99"/>
    <w:rsid w:val="001843FD"/>
  </w:style>
  <w:style w:type="character" w:customStyle="1" w:styleId="WW8Num1z4">
    <w:name w:val="WW8Num1z4"/>
    <w:uiPriority w:val="99"/>
    <w:rsid w:val="001843FD"/>
  </w:style>
  <w:style w:type="character" w:customStyle="1" w:styleId="WW8Num1z5">
    <w:name w:val="WW8Num1z5"/>
    <w:uiPriority w:val="99"/>
    <w:rsid w:val="001843FD"/>
  </w:style>
  <w:style w:type="character" w:customStyle="1" w:styleId="WW8Num1z6">
    <w:name w:val="WW8Num1z6"/>
    <w:uiPriority w:val="99"/>
    <w:rsid w:val="001843FD"/>
  </w:style>
  <w:style w:type="character" w:customStyle="1" w:styleId="WW8Num1z7">
    <w:name w:val="WW8Num1z7"/>
    <w:uiPriority w:val="99"/>
    <w:rsid w:val="001843FD"/>
  </w:style>
  <w:style w:type="character" w:customStyle="1" w:styleId="WW8Num1z8">
    <w:name w:val="WW8Num1z8"/>
    <w:uiPriority w:val="99"/>
    <w:rsid w:val="001843FD"/>
  </w:style>
  <w:style w:type="character" w:customStyle="1" w:styleId="WW8Num2z0">
    <w:name w:val="WW8Num2z0"/>
    <w:uiPriority w:val="99"/>
    <w:rsid w:val="001843FD"/>
  </w:style>
  <w:style w:type="character" w:customStyle="1" w:styleId="WW8Num2z1">
    <w:name w:val="WW8Num2z1"/>
    <w:uiPriority w:val="99"/>
    <w:rsid w:val="001843FD"/>
    <w:rPr>
      <w:rFonts w:ascii="Courier New" w:hAnsi="Courier New"/>
    </w:rPr>
  </w:style>
  <w:style w:type="character" w:customStyle="1" w:styleId="WW8Num2z2">
    <w:name w:val="WW8Num2z2"/>
    <w:uiPriority w:val="99"/>
    <w:rsid w:val="001843FD"/>
    <w:rPr>
      <w:rFonts w:ascii="Wingdings" w:hAnsi="Wingdings"/>
    </w:rPr>
  </w:style>
  <w:style w:type="character" w:customStyle="1" w:styleId="WW8Num2z3">
    <w:name w:val="WW8Num2z3"/>
    <w:uiPriority w:val="99"/>
    <w:rsid w:val="001843FD"/>
    <w:rPr>
      <w:rFonts w:ascii="Symbol" w:hAnsi="Symbol"/>
    </w:rPr>
  </w:style>
  <w:style w:type="character" w:customStyle="1" w:styleId="WW8Num3z0">
    <w:name w:val="WW8Num3z0"/>
    <w:uiPriority w:val="99"/>
    <w:rsid w:val="001843FD"/>
  </w:style>
  <w:style w:type="character" w:customStyle="1" w:styleId="WW8Num4z0">
    <w:name w:val="WW8Num4z0"/>
    <w:uiPriority w:val="99"/>
    <w:rsid w:val="001843FD"/>
    <w:rPr>
      <w:rFonts w:ascii="Symbol" w:hAnsi="Symbol"/>
    </w:rPr>
  </w:style>
  <w:style w:type="character" w:customStyle="1" w:styleId="WW8Num4z1">
    <w:name w:val="WW8Num4z1"/>
    <w:uiPriority w:val="99"/>
    <w:rsid w:val="001843FD"/>
    <w:rPr>
      <w:rFonts w:ascii="Courier New" w:hAnsi="Courier New"/>
    </w:rPr>
  </w:style>
  <w:style w:type="character" w:customStyle="1" w:styleId="WW8Num4z2">
    <w:name w:val="WW8Num4z2"/>
    <w:uiPriority w:val="99"/>
    <w:rsid w:val="001843FD"/>
    <w:rPr>
      <w:rFonts w:ascii="Wingdings" w:hAnsi="Wingdings"/>
    </w:rPr>
  </w:style>
  <w:style w:type="character" w:customStyle="1" w:styleId="Rimandonotaapidipagina1">
    <w:name w:val="Rimando nota a piè di pagina1"/>
    <w:uiPriority w:val="99"/>
    <w:rsid w:val="001843FD"/>
    <w:rPr>
      <w:rFonts w:ascii="Times New Roman" w:hAnsi="Times New Roman"/>
      <w:vertAlign w:val="superscript"/>
    </w:rPr>
  </w:style>
  <w:style w:type="character" w:customStyle="1" w:styleId="ListLabel1">
    <w:name w:val="ListLabel 1"/>
    <w:uiPriority w:val="99"/>
    <w:rsid w:val="001843FD"/>
  </w:style>
  <w:style w:type="character" w:customStyle="1" w:styleId="Caratteredellanota">
    <w:name w:val="Carattere della nota"/>
    <w:uiPriority w:val="99"/>
    <w:rsid w:val="001843FD"/>
  </w:style>
  <w:style w:type="character" w:styleId="Rimandonotaapidipagina">
    <w:name w:val="footnote reference"/>
    <w:basedOn w:val="Carpredefinitoparagrafo"/>
    <w:uiPriority w:val="99"/>
    <w:rsid w:val="001843FD"/>
    <w:rPr>
      <w:rFonts w:cs="Times New Roman"/>
      <w:vertAlign w:val="superscript"/>
    </w:rPr>
  </w:style>
  <w:style w:type="character" w:customStyle="1" w:styleId="Caratterenotadichiusura">
    <w:name w:val="Carattere nota di chiusura"/>
    <w:uiPriority w:val="99"/>
    <w:rsid w:val="001843FD"/>
    <w:rPr>
      <w:vertAlign w:val="superscript"/>
    </w:rPr>
  </w:style>
  <w:style w:type="character" w:customStyle="1" w:styleId="WW-Caratterenotadichiusura">
    <w:name w:val="WW-Carattere nota di chiusura"/>
    <w:uiPriority w:val="99"/>
    <w:rsid w:val="001843FD"/>
  </w:style>
  <w:style w:type="character" w:styleId="Rimandonotadichiusura">
    <w:name w:val="endnote reference"/>
    <w:basedOn w:val="Carpredefinitoparagrafo"/>
    <w:uiPriority w:val="99"/>
    <w:rsid w:val="001843FD"/>
    <w:rPr>
      <w:rFonts w:cs="Times New Roman"/>
      <w:vertAlign w:val="superscript"/>
    </w:rPr>
  </w:style>
  <w:style w:type="paragraph" w:customStyle="1" w:styleId="Intestazione1">
    <w:name w:val="Intestazione1"/>
    <w:basedOn w:val="Normale"/>
    <w:next w:val="Corpotesto"/>
    <w:uiPriority w:val="99"/>
    <w:rsid w:val="001843FD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1843F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C22A53"/>
    <w:rPr>
      <w:rFonts w:cs="Mangal"/>
      <w:kern w:val="1"/>
      <w:sz w:val="24"/>
      <w:szCs w:val="21"/>
      <w:lang w:eastAsia="hi-IN" w:bidi="hi-IN"/>
    </w:rPr>
  </w:style>
  <w:style w:type="paragraph" w:styleId="Elenco">
    <w:name w:val="List"/>
    <w:basedOn w:val="Corpotesto"/>
    <w:uiPriority w:val="99"/>
    <w:rsid w:val="001843FD"/>
  </w:style>
  <w:style w:type="paragraph" w:customStyle="1" w:styleId="Didascalia1">
    <w:name w:val="Didascalia1"/>
    <w:basedOn w:val="Normale"/>
    <w:uiPriority w:val="99"/>
    <w:rsid w:val="001843FD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uiPriority w:val="99"/>
    <w:rsid w:val="001843FD"/>
    <w:pPr>
      <w:suppressLineNumbers/>
    </w:pPr>
  </w:style>
  <w:style w:type="paragraph" w:customStyle="1" w:styleId="BodyText21">
    <w:name w:val="Body Text 21"/>
    <w:basedOn w:val="Normale"/>
    <w:uiPriority w:val="99"/>
    <w:rsid w:val="001843FD"/>
    <w:pPr>
      <w:spacing w:line="100" w:lineRule="atLeast"/>
    </w:pPr>
    <w:rPr>
      <w:rFonts w:cs="Times New Roman"/>
      <w:smallCaps/>
    </w:rPr>
  </w:style>
  <w:style w:type="paragraph" w:customStyle="1" w:styleId="ListParagraph1">
    <w:name w:val="List Paragraph1"/>
    <w:basedOn w:val="Normale"/>
    <w:uiPriority w:val="99"/>
    <w:rsid w:val="001843FD"/>
    <w:pPr>
      <w:ind w:left="720"/>
    </w:pPr>
  </w:style>
  <w:style w:type="paragraph" w:styleId="Testonotaapidipagina">
    <w:name w:val="footnote text"/>
    <w:basedOn w:val="Normale"/>
    <w:link w:val="TestonotaapidipaginaCarattere"/>
    <w:uiPriority w:val="99"/>
    <w:rsid w:val="001843FD"/>
    <w:pPr>
      <w:suppressLineNumbers/>
      <w:ind w:left="283" w:hanging="283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2A53"/>
    <w:rPr>
      <w:rFonts w:cs="Mangal"/>
      <w:kern w:val="1"/>
      <w:sz w:val="20"/>
      <w:szCs w:val="18"/>
      <w:lang w:eastAsia="hi-IN" w:bidi="hi-IN"/>
    </w:rPr>
  </w:style>
  <w:style w:type="paragraph" w:customStyle="1" w:styleId="Contenutotabella">
    <w:name w:val="Contenuto tabella"/>
    <w:basedOn w:val="Normale"/>
    <w:uiPriority w:val="99"/>
    <w:rsid w:val="001843FD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1843FD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rsid w:val="001843FD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43FD"/>
    <w:rPr>
      <w:rFonts w:ascii="Segoe UI" w:eastAsia="Times New Roman" w:hAnsi="Segoe UI"/>
      <w:kern w:val="1"/>
      <w:sz w:val="16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rsid w:val="001843FD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843FD"/>
    <w:rPr>
      <w:rFonts w:eastAsia="Times New Roman"/>
      <w:kern w:val="1"/>
      <w:sz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rsid w:val="001843FD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843FD"/>
    <w:rPr>
      <w:rFonts w:eastAsia="Times New Roman"/>
      <w:kern w:val="1"/>
      <w:sz w:val="21"/>
      <w:lang w:eastAsia="hi-IN" w:bidi="hi-IN"/>
    </w:rPr>
  </w:style>
  <w:style w:type="paragraph" w:customStyle="1" w:styleId="Default">
    <w:name w:val="Default"/>
    <w:uiPriority w:val="99"/>
    <w:rsid w:val="001843F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1843F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rsid w:val="001843FD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843FD"/>
    <w:rPr>
      <w:sz w:val="20"/>
      <w:szCs w:val="18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1843FD"/>
    <w:rPr>
      <w:rFonts w:eastAsia="Times New Roman"/>
      <w:kern w:val="1"/>
      <w:sz w:val="18"/>
      <w:lang w:eastAsia="hi-IN" w:bidi="hi-I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843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843FD"/>
    <w:rPr>
      <w:rFonts w:eastAsia="Times New Roman"/>
      <w:b/>
      <w:kern w:val="1"/>
      <w:sz w:val="18"/>
      <w:lang w:eastAsia="hi-IN" w:bidi="hi-IN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1843FD"/>
    <w:rPr>
      <w:sz w:val="20"/>
      <w:szCs w:val="18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sid w:val="001843FD"/>
    <w:rPr>
      <w:rFonts w:eastAsia="Times New Roman"/>
      <w:kern w:val="1"/>
      <w:sz w:val="18"/>
      <w:lang w:eastAsia="hi-IN" w:bidi="hi-IN"/>
    </w:rPr>
  </w:style>
  <w:style w:type="paragraph" w:styleId="Nessunaspaziatura">
    <w:name w:val="No Spacing"/>
    <w:uiPriority w:val="99"/>
    <w:qFormat/>
    <w:rsid w:val="001843FD"/>
    <w:pPr>
      <w:widowControl w:val="0"/>
      <w:suppressAutoHyphens/>
    </w:pPr>
    <w:rPr>
      <w:rFonts w:cs="Mangal"/>
      <w:kern w:val="1"/>
      <w:sz w:val="24"/>
      <w:szCs w:val="21"/>
      <w:lang w:eastAsia="hi-IN" w:bidi="hi-IN"/>
    </w:rPr>
  </w:style>
  <w:style w:type="paragraph" w:styleId="Paragrafoelenco">
    <w:name w:val="List Paragraph"/>
    <w:basedOn w:val="Normale"/>
    <w:uiPriority w:val="99"/>
    <w:qFormat/>
    <w:rsid w:val="001843FD"/>
    <w:pPr>
      <w:widowControl/>
      <w:suppressAutoHyphens w:val="0"/>
      <w:ind w:left="720"/>
      <w:contextualSpacing/>
    </w:pPr>
    <w:rPr>
      <w:rFonts w:ascii="Calibri" w:hAnsi="Calibri" w:cs="Times New Roman"/>
      <w:kern w:val="0"/>
      <w:lang w:eastAsia="en-US" w:bidi="ar-SA"/>
    </w:rPr>
  </w:style>
  <w:style w:type="paragraph" w:styleId="Titolo">
    <w:name w:val="Title"/>
    <w:basedOn w:val="Normale"/>
    <w:next w:val="Normale"/>
    <w:link w:val="TitoloCarattere"/>
    <w:uiPriority w:val="99"/>
    <w:qFormat/>
    <w:rsid w:val="00454F74"/>
    <w:pPr>
      <w:contextualSpacing/>
    </w:pPr>
    <w:rPr>
      <w:rFonts w:ascii="Cambria" w:eastAsia="PMingLiU" w:hAnsi="Cambria"/>
      <w:spacing w:val="-10"/>
      <w:kern w:val="28"/>
      <w:sz w:val="56"/>
      <w:szCs w:val="50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454F74"/>
    <w:rPr>
      <w:rFonts w:ascii="Cambria" w:eastAsia="PMingLiU" w:hAnsi="Cambria" w:cs="Mangal"/>
      <w:spacing w:val="-10"/>
      <w:kern w:val="28"/>
      <w:sz w:val="50"/>
      <w:szCs w:val="50"/>
      <w:lang w:eastAsia="hi-IN" w:bidi="hi-IN"/>
    </w:rPr>
  </w:style>
  <w:style w:type="paragraph" w:styleId="Titolosommario">
    <w:name w:val="TOC Heading"/>
    <w:basedOn w:val="Titolo1"/>
    <w:next w:val="Normale"/>
    <w:uiPriority w:val="99"/>
    <w:qFormat/>
    <w:rsid w:val="00C53DA1"/>
    <w:pPr>
      <w:widowControl/>
      <w:suppressAutoHyphens w:val="0"/>
      <w:spacing w:line="259" w:lineRule="auto"/>
      <w:outlineLvl w:val="9"/>
    </w:pPr>
    <w:rPr>
      <w:rFonts w:cs="Times New Roman"/>
      <w:kern w:val="0"/>
      <w:szCs w:val="32"/>
      <w:lang w:eastAsia="it-IT" w:bidi="ar-SA"/>
    </w:rPr>
  </w:style>
  <w:style w:type="paragraph" w:styleId="Sommario1">
    <w:name w:val="toc 1"/>
    <w:basedOn w:val="Normale"/>
    <w:next w:val="Normale"/>
    <w:autoRedefine/>
    <w:uiPriority w:val="99"/>
    <w:rsid w:val="00710B46"/>
    <w:pPr>
      <w:widowControl/>
      <w:tabs>
        <w:tab w:val="left" w:pos="440"/>
        <w:tab w:val="right" w:leader="dot" w:pos="9628"/>
      </w:tabs>
      <w:suppressAutoHyphens w:val="0"/>
      <w:spacing w:after="100" w:line="259" w:lineRule="auto"/>
    </w:pPr>
    <w:rPr>
      <w:rFonts w:cs="Times New Roman"/>
      <w:b/>
      <w:bCs/>
      <w:noProof/>
      <w:kern w:val="0"/>
      <w:sz w:val="22"/>
      <w:szCs w:val="22"/>
      <w:lang w:eastAsia="en-US"/>
    </w:rPr>
  </w:style>
  <w:style w:type="character" w:styleId="Collegamentoipertestuale">
    <w:name w:val="Hyperlink"/>
    <w:basedOn w:val="Carpredefinitoparagrafo"/>
    <w:uiPriority w:val="99"/>
    <w:rsid w:val="00C53DA1"/>
    <w:rPr>
      <w:rFonts w:cs="Times New Roman"/>
      <w:color w:val="0000FF"/>
      <w:u w:val="single"/>
    </w:rPr>
  </w:style>
  <w:style w:type="character" w:customStyle="1" w:styleId="fontstyle01">
    <w:name w:val="fontstyle01"/>
    <w:basedOn w:val="Carpredefinitoparagrafo"/>
    <w:uiPriority w:val="99"/>
    <w:rsid w:val="00FE5DF5"/>
    <w:rPr>
      <w:rFonts w:ascii="___WRD_EMBED_SUB_46" w:hAnsi="___WRD_EMBED_SUB_46" w:cs="Times New Roman"/>
      <w:color w:val="000000"/>
      <w:sz w:val="20"/>
      <w:szCs w:val="20"/>
    </w:rPr>
  </w:style>
  <w:style w:type="paragraph" w:styleId="Revisione">
    <w:name w:val="Revision"/>
    <w:hidden/>
    <w:uiPriority w:val="99"/>
    <w:semiHidden/>
    <w:rsid w:val="00D1408F"/>
    <w:rPr>
      <w:rFonts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11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5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5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5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1713</Words>
  <Characters>9770</Characters>
  <Application>Microsoft Office Word</Application>
  <DocSecurity>0</DocSecurity>
  <Lines>81</Lines>
  <Paragraphs>22</Paragraphs>
  <ScaleCrop>false</ScaleCrop>
  <Company/>
  <LinksUpToDate>false</LinksUpToDate>
  <CharactersWithSpaces>11461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D'Antonio Chiara</dc:creator>
  <cp:keywords/>
  <dc:description/>
  <cp:lastModifiedBy>Garofalo Paola</cp:lastModifiedBy>
  <cp:revision>2</cp:revision>
  <cp:lastPrinted>2022-05-23T17:15:00Z</cp:lastPrinted>
  <dcterms:created xsi:type="dcterms:W3CDTF">2022-06-06T09:53:00Z</dcterms:created>
  <dcterms:modified xsi:type="dcterms:W3CDTF">2022-06-06T09:53:00Z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0x0101006A1332C9025539449A91A8BE5002B265003F6F7AB4B5F8FB43A432D17519CBF20E</vt:lpwstr>
  </property>
</Properties>
</file>